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A4D" w:rsidRPr="00B0514B" w:rsidRDefault="00B0514B">
      <w:pPr>
        <w:spacing w:before="77"/>
        <w:ind w:left="116"/>
        <w:rPr>
          <w:rFonts w:ascii="GE Inspira Sans" w:eastAsia="GE Inspira Sans" w:hAnsi="GE Inspira Sans" w:cs="GE Inspira Sans"/>
          <w:sz w:val="24"/>
        </w:rPr>
      </w:pPr>
      <w:r w:rsidRPr="00B0514B">
        <w:rPr>
          <w:rFonts w:ascii="GE Inspira Sans" w:eastAsia="GE Inspira Sans" w:hAnsi="GE Inspira Sans" w:cs="GE Inspira Sans"/>
          <w:b/>
          <w:sz w:val="24"/>
        </w:rPr>
        <w:t>Cla</w:t>
      </w:r>
      <w:r w:rsidRPr="00B0514B">
        <w:rPr>
          <w:rFonts w:ascii="GE Inspira Sans" w:eastAsia="GE Inspira Sans" w:hAnsi="GE Inspira Sans" w:cs="GE Inspira Sans"/>
          <w:b/>
          <w:spacing w:val="-1"/>
          <w:sz w:val="24"/>
        </w:rPr>
        <w:t>r</w:t>
      </w:r>
      <w:r w:rsidRPr="00B0514B">
        <w:rPr>
          <w:rFonts w:ascii="GE Inspira Sans" w:eastAsia="GE Inspira Sans" w:hAnsi="GE Inspira Sans" w:cs="GE Inspira Sans"/>
          <w:b/>
          <w:sz w:val="24"/>
        </w:rPr>
        <w:t>iscan</w:t>
      </w:r>
      <w:r w:rsidRPr="00B0514B">
        <w:rPr>
          <w:rFonts w:ascii="GE Inspira Sans" w:eastAsia="GE Inspira Sans" w:hAnsi="GE Inspira Sans" w:cs="GE Inspira Sans"/>
          <w:b/>
          <w:spacing w:val="-13"/>
          <w:sz w:val="24"/>
        </w:rPr>
        <w:t xml:space="preserve"> </w:t>
      </w:r>
      <w:r w:rsidRPr="00B0514B">
        <w:rPr>
          <w:rFonts w:ascii="GE Inspira Sans" w:eastAsia="GE Inspira Sans" w:hAnsi="GE Inspira Sans" w:cs="GE Inspira Sans"/>
          <w:b/>
          <w:sz w:val="24"/>
        </w:rPr>
        <w:t>UK</w:t>
      </w:r>
      <w:r w:rsidRPr="00B0514B">
        <w:rPr>
          <w:rFonts w:ascii="GE Inspira Sans" w:eastAsia="GE Inspira Sans" w:hAnsi="GE Inspira Sans" w:cs="GE Inspira Sans"/>
          <w:b/>
          <w:spacing w:val="-14"/>
          <w:sz w:val="24"/>
        </w:rPr>
        <w:t xml:space="preserve"> </w:t>
      </w:r>
      <w:r w:rsidRPr="00B0514B">
        <w:rPr>
          <w:rFonts w:ascii="GE Inspira Sans" w:eastAsia="GE Inspira Sans" w:hAnsi="GE Inspira Sans" w:cs="GE Inspira Sans"/>
          <w:b/>
          <w:w w:val="95"/>
          <w:sz w:val="24"/>
        </w:rPr>
        <w:t>p</w:t>
      </w:r>
      <w:r w:rsidRPr="00B0514B">
        <w:rPr>
          <w:rFonts w:ascii="GE Inspira Sans" w:eastAsia="GE Inspira Sans" w:hAnsi="GE Inspira Sans" w:cs="GE Inspira Sans"/>
          <w:b/>
          <w:spacing w:val="-1"/>
          <w:w w:val="95"/>
          <w:sz w:val="24"/>
        </w:rPr>
        <w:t>r</w:t>
      </w:r>
      <w:r w:rsidRPr="00B0514B">
        <w:rPr>
          <w:rFonts w:ascii="GE Inspira Sans" w:eastAsia="GE Inspira Sans" w:hAnsi="GE Inspira Sans" w:cs="GE Inspira Sans"/>
          <w:b/>
          <w:w w:val="95"/>
          <w:sz w:val="24"/>
        </w:rPr>
        <w:t>es</w:t>
      </w:r>
      <w:r w:rsidRPr="00B0514B">
        <w:rPr>
          <w:rFonts w:ascii="GE Inspira Sans" w:eastAsia="GE Inspira Sans" w:hAnsi="GE Inspira Sans" w:cs="GE Inspira Sans"/>
          <w:b/>
          <w:spacing w:val="3"/>
          <w:w w:val="95"/>
          <w:sz w:val="24"/>
        </w:rPr>
        <w:t>c</w:t>
      </w:r>
      <w:r w:rsidRPr="00B0514B">
        <w:rPr>
          <w:rFonts w:ascii="GE Inspira Sans" w:eastAsia="GE Inspira Sans" w:hAnsi="GE Inspira Sans" w:cs="GE Inspira Sans"/>
          <w:b/>
          <w:spacing w:val="-1"/>
          <w:w w:val="95"/>
          <w:sz w:val="24"/>
        </w:rPr>
        <w:t>r</w:t>
      </w:r>
      <w:r w:rsidRPr="00B0514B">
        <w:rPr>
          <w:rFonts w:ascii="GE Inspira Sans" w:eastAsia="GE Inspira Sans" w:hAnsi="GE Inspira Sans" w:cs="GE Inspira Sans"/>
          <w:b/>
          <w:w w:val="95"/>
          <w:sz w:val="24"/>
        </w:rPr>
        <w:t>ibing</w:t>
      </w:r>
      <w:r w:rsidRPr="00B0514B">
        <w:rPr>
          <w:rFonts w:ascii="GE Inspira Sans" w:eastAsia="GE Inspira Sans" w:hAnsi="GE Inspira Sans" w:cs="GE Inspira Sans"/>
          <w:b/>
          <w:spacing w:val="10"/>
          <w:w w:val="95"/>
          <w:sz w:val="24"/>
        </w:rPr>
        <w:t xml:space="preserve"> </w:t>
      </w:r>
      <w:r w:rsidRPr="00B0514B">
        <w:rPr>
          <w:rFonts w:ascii="GE Inspira Sans" w:eastAsia="GE Inspira Sans" w:hAnsi="GE Inspira Sans" w:cs="GE Inspira Sans"/>
          <w:b/>
          <w:sz w:val="24"/>
        </w:rPr>
        <w:t>i</w:t>
      </w:r>
      <w:r w:rsidRPr="00B0514B">
        <w:rPr>
          <w:rFonts w:ascii="GE Inspira Sans" w:eastAsia="GE Inspira Sans" w:hAnsi="GE Inspira Sans" w:cs="GE Inspira Sans"/>
          <w:b/>
          <w:spacing w:val="3"/>
          <w:sz w:val="24"/>
        </w:rPr>
        <w:t>n</w:t>
      </w:r>
      <w:r w:rsidRPr="00B0514B">
        <w:rPr>
          <w:rFonts w:ascii="GE Inspira Sans" w:eastAsia="GE Inspira Sans" w:hAnsi="GE Inspira Sans" w:cs="GE Inspira Sans"/>
          <w:b/>
          <w:spacing w:val="2"/>
          <w:sz w:val="24"/>
        </w:rPr>
        <w:t>f</w:t>
      </w:r>
      <w:r w:rsidRPr="00B0514B">
        <w:rPr>
          <w:rFonts w:ascii="GE Inspira Sans" w:eastAsia="GE Inspira Sans" w:hAnsi="GE Inspira Sans" w:cs="GE Inspira Sans"/>
          <w:b/>
          <w:spacing w:val="-1"/>
          <w:sz w:val="24"/>
        </w:rPr>
        <w:t>o</w:t>
      </w:r>
      <w:r w:rsidRPr="00B0514B">
        <w:rPr>
          <w:rFonts w:ascii="GE Inspira Sans" w:eastAsia="GE Inspira Sans" w:hAnsi="GE Inspira Sans" w:cs="GE Inspira Sans"/>
          <w:b/>
          <w:spacing w:val="2"/>
          <w:sz w:val="24"/>
        </w:rPr>
        <w:t>r</w:t>
      </w:r>
      <w:r w:rsidRPr="00B0514B">
        <w:rPr>
          <w:rFonts w:ascii="GE Inspira Sans" w:eastAsia="GE Inspira Sans" w:hAnsi="GE Inspira Sans" w:cs="GE Inspira Sans"/>
          <w:b/>
          <w:spacing w:val="-1"/>
          <w:sz w:val="24"/>
        </w:rPr>
        <w:t>m</w:t>
      </w:r>
      <w:r w:rsidRPr="00B0514B">
        <w:rPr>
          <w:rFonts w:ascii="GE Inspira Sans" w:eastAsia="GE Inspira Sans" w:hAnsi="GE Inspira Sans" w:cs="GE Inspira Sans"/>
          <w:b/>
          <w:sz w:val="24"/>
        </w:rPr>
        <w:t>at</w:t>
      </w:r>
      <w:r w:rsidRPr="00B0514B">
        <w:rPr>
          <w:rFonts w:ascii="GE Inspira Sans" w:eastAsia="GE Inspira Sans" w:hAnsi="GE Inspira Sans" w:cs="GE Inspira Sans"/>
          <w:b/>
          <w:spacing w:val="3"/>
          <w:sz w:val="24"/>
        </w:rPr>
        <w:t>i</w:t>
      </w:r>
      <w:r w:rsidRPr="00B0514B">
        <w:rPr>
          <w:rFonts w:ascii="GE Inspira Sans" w:eastAsia="GE Inspira Sans" w:hAnsi="GE Inspira Sans" w:cs="GE Inspira Sans"/>
          <w:b/>
          <w:spacing w:val="-1"/>
          <w:sz w:val="24"/>
        </w:rPr>
        <w:t>o</w:t>
      </w:r>
      <w:r w:rsidRPr="00B0514B">
        <w:rPr>
          <w:rFonts w:ascii="GE Inspira Sans" w:eastAsia="GE Inspira Sans" w:hAnsi="GE Inspira Sans" w:cs="GE Inspira Sans"/>
          <w:b/>
          <w:sz w:val="24"/>
        </w:rPr>
        <w:t>n</w:t>
      </w:r>
    </w:p>
    <w:p w:rsidR="00366A4D" w:rsidRDefault="00366A4D">
      <w:pPr>
        <w:spacing w:before="18" w:line="220" w:lineRule="exact"/>
        <w:rPr>
          <w:sz w:val="22"/>
          <w:szCs w:val="22"/>
        </w:rPr>
      </w:pPr>
    </w:p>
    <w:p w:rsidR="00366A4D" w:rsidRDefault="00B0514B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1"/>
        </w:rPr>
        <w:t>PR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E</w:t>
      </w:r>
      <w:r>
        <w:rPr>
          <w:rFonts w:ascii="GE Inspira Sans" w:eastAsia="GE Inspira Sans" w:hAnsi="GE Inspira Sans" w:cs="GE Inspira Sans"/>
          <w:b/>
          <w:w w:val="91"/>
        </w:rPr>
        <w:t>SCRIBI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N</w:t>
      </w:r>
      <w:r>
        <w:rPr>
          <w:rFonts w:ascii="GE Inspira Sans" w:eastAsia="GE Inspira Sans" w:hAnsi="GE Inspira Sans" w:cs="GE Inspira Sans"/>
          <w:b/>
          <w:w w:val="91"/>
        </w:rPr>
        <w:t>G</w:t>
      </w:r>
      <w:r>
        <w:rPr>
          <w:rFonts w:ascii="GE Inspira Sans" w:eastAsia="GE Inspira Sans" w:hAnsi="GE Inspira Sans" w:cs="GE Inspira Sans"/>
          <w:b/>
          <w:spacing w:val="21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  <w:w w:val="91"/>
        </w:rPr>
        <w:t>IN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F</w:t>
      </w:r>
      <w:r>
        <w:rPr>
          <w:rFonts w:ascii="GE Inspira Sans" w:eastAsia="GE Inspira Sans" w:hAnsi="GE Inspira Sans" w:cs="GE Inspira Sans"/>
          <w:b/>
          <w:w w:val="91"/>
        </w:rPr>
        <w:t>O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R</w:t>
      </w:r>
      <w:r>
        <w:rPr>
          <w:rFonts w:ascii="GE Inspira Sans" w:eastAsia="GE Inspira Sans" w:hAnsi="GE Inspira Sans" w:cs="GE Inspira Sans"/>
          <w:b/>
          <w:spacing w:val="-1"/>
          <w:w w:val="91"/>
        </w:rPr>
        <w:t>M</w:t>
      </w:r>
      <w:r>
        <w:rPr>
          <w:rFonts w:ascii="GE Inspira Sans" w:eastAsia="GE Inspira Sans" w:hAnsi="GE Inspira Sans" w:cs="GE Inspira Sans"/>
          <w:b/>
          <w:w w:val="91"/>
        </w:rPr>
        <w:t>ATI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O</w:t>
      </w:r>
      <w:r>
        <w:rPr>
          <w:rFonts w:ascii="GE Inspira Sans" w:eastAsia="GE Inspira Sans" w:hAnsi="GE Inspira Sans" w:cs="GE Inspira Sans"/>
          <w:b/>
          <w:w w:val="91"/>
        </w:rPr>
        <w:t>N</w:t>
      </w:r>
      <w:r>
        <w:rPr>
          <w:rFonts w:ascii="GE Inspira Sans" w:eastAsia="GE Inspira Sans" w:hAnsi="GE Inspira Sans" w:cs="GE Inspira Sans"/>
          <w:b/>
          <w:spacing w:val="27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C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L</w:t>
      </w:r>
      <w:r>
        <w:rPr>
          <w:rFonts w:ascii="GE Inspira Sans" w:eastAsia="GE Inspira Sans" w:hAnsi="GE Inspira Sans" w:cs="GE Inspira Sans"/>
          <w:b/>
          <w:w w:val="91"/>
        </w:rPr>
        <w:t>ARIS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C</w:t>
      </w:r>
      <w:r>
        <w:rPr>
          <w:rFonts w:ascii="GE Inspira Sans" w:eastAsia="GE Inspira Sans" w:hAnsi="GE Inspira Sans" w:cs="GE Inspira Sans"/>
          <w:b/>
          <w:w w:val="91"/>
        </w:rPr>
        <w:t>A</w:t>
      </w:r>
      <w:r>
        <w:rPr>
          <w:rFonts w:ascii="GE Inspira Sans" w:eastAsia="GE Inspira Sans" w:hAnsi="GE Inspira Sans" w:cs="GE Inspira Sans"/>
          <w:b/>
          <w:spacing w:val="3"/>
          <w:w w:val="91"/>
        </w:rPr>
        <w:t>N</w:t>
      </w:r>
      <w:r>
        <w:rPr>
          <w:rFonts w:ascii="GE Inspira Sans" w:eastAsia="GE Inspira Sans" w:hAnsi="GE Inspira Sans" w:cs="GE Inspira Sans"/>
          <w:b/>
          <w:w w:val="91"/>
        </w:rPr>
        <w:t>™</w:t>
      </w:r>
      <w:r>
        <w:rPr>
          <w:rFonts w:ascii="GE Inspira Sans" w:eastAsia="GE Inspira Sans" w:hAnsi="GE Inspira Sans" w:cs="GE Inspira Sans"/>
          <w:b/>
          <w:spacing w:val="29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</w:rPr>
        <w:t xml:space="preserve">– </w:t>
      </w:r>
      <w:r>
        <w:rPr>
          <w:rFonts w:ascii="GE Inspira Sans" w:eastAsia="GE Inspira Sans" w:hAnsi="GE Inspira Sans" w:cs="GE Inspira Sans"/>
          <w:b/>
          <w:spacing w:val="2"/>
          <w:w w:val="95"/>
        </w:rPr>
        <w:t>g</w:t>
      </w:r>
      <w:r>
        <w:rPr>
          <w:rFonts w:ascii="GE Inspira Sans" w:eastAsia="GE Inspira Sans" w:hAnsi="GE Inspira Sans" w:cs="GE Inspira Sans"/>
          <w:b/>
          <w:w w:val="95"/>
        </w:rPr>
        <w:t>a</w:t>
      </w:r>
      <w:r>
        <w:rPr>
          <w:rFonts w:ascii="GE Inspira Sans" w:eastAsia="GE Inspira Sans" w:hAnsi="GE Inspira Sans" w:cs="GE Inspira Sans"/>
          <w:b/>
          <w:spacing w:val="-1"/>
          <w:w w:val="95"/>
        </w:rPr>
        <w:t>d</w:t>
      </w:r>
      <w:r>
        <w:rPr>
          <w:rFonts w:ascii="GE Inspira Sans" w:eastAsia="GE Inspira Sans" w:hAnsi="GE Inspira Sans" w:cs="GE Inspira Sans"/>
          <w:b/>
          <w:spacing w:val="1"/>
          <w:w w:val="95"/>
        </w:rPr>
        <w:t>o</w:t>
      </w:r>
      <w:r>
        <w:rPr>
          <w:rFonts w:ascii="GE Inspira Sans" w:eastAsia="GE Inspira Sans" w:hAnsi="GE Inspira Sans" w:cs="GE Inspira Sans"/>
          <w:b/>
          <w:w w:val="95"/>
        </w:rPr>
        <w:t>teric</w:t>
      </w:r>
      <w:r>
        <w:rPr>
          <w:rFonts w:ascii="GE Inspira Sans" w:eastAsia="GE Inspira Sans" w:hAnsi="GE Inspira Sans" w:cs="GE Inspira Sans"/>
          <w:b/>
          <w:spacing w:val="15"/>
          <w:w w:val="95"/>
        </w:rPr>
        <w:t xml:space="preserve"> </w:t>
      </w:r>
      <w:r>
        <w:rPr>
          <w:rFonts w:ascii="GE Inspira Sans" w:eastAsia="GE Inspira Sans" w:hAnsi="GE Inspira Sans" w:cs="GE Inspira Sans"/>
          <w:b/>
        </w:rPr>
        <w:t>acid</w:t>
      </w:r>
    </w:p>
    <w:p w:rsidR="00366A4D" w:rsidRDefault="00B0514B">
      <w:pPr>
        <w:spacing w:before="2" w:line="242" w:lineRule="auto"/>
        <w:ind w:left="116" w:right="1049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i/>
        </w:rPr>
        <w:t>Ple</w:t>
      </w:r>
      <w:r>
        <w:rPr>
          <w:rFonts w:ascii="GE Inspira Sans" w:eastAsia="GE Inspira Sans" w:hAnsi="GE Inspira Sans" w:cs="GE Inspira Sans"/>
          <w:i/>
          <w:spacing w:val="1"/>
        </w:rPr>
        <w:t>a</w:t>
      </w:r>
      <w:r>
        <w:rPr>
          <w:rFonts w:ascii="GE Inspira Sans" w:eastAsia="GE Inspira Sans" w:hAnsi="GE Inspira Sans" w:cs="GE Inspira Sans"/>
          <w:i/>
          <w:spacing w:val="-1"/>
        </w:rPr>
        <w:t>s</w:t>
      </w:r>
      <w:r>
        <w:rPr>
          <w:rFonts w:ascii="GE Inspira Sans" w:eastAsia="GE Inspira Sans" w:hAnsi="GE Inspira Sans" w:cs="GE Inspira Sans"/>
          <w:i/>
        </w:rPr>
        <w:t>e</w:t>
      </w:r>
      <w:r>
        <w:rPr>
          <w:rFonts w:ascii="GE Inspira Sans" w:eastAsia="GE Inspira Sans" w:hAnsi="GE Inspira Sans" w:cs="GE Inspira Sans"/>
          <w:i/>
          <w:spacing w:val="7"/>
        </w:rPr>
        <w:t xml:space="preserve"> </w:t>
      </w:r>
      <w:r>
        <w:rPr>
          <w:rFonts w:ascii="GE Inspira Sans" w:eastAsia="GE Inspira Sans" w:hAnsi="GE Inspira Sans" w:cs="GE Inspira Sans"/>
          <w:i/>
          <w:spacing w:val="-1"/>
        </w:rPr>
        <w:t>r</w:t>
      </w:r>
      <w:r>
        <w:rPr>
          <w:rFonts w:ascii="GE Inspira Sans" w:eastAsia="GE Inspira Sans" w:hAnsi="GE Inspira Sans" w:cs="GE Inspira Sans"/>
          <w:i/>
          <w:spacing w:val="2"/>
        </w:rPr>
        <w:t>e</w:t>
      </w:r>
      <w:r>
        <w:rPr>
          <w:rFonts w:ascii="GE Inspira Sans" w:eastAsia="GE Inspira Sans" w:hAnsi="GE Inspira Sans" w:cs="GE Inspira Sans"/>
          <w:i/>
          <w:spacing w:val="-1"/>
        </w:rPr>
        <w:t>fe</w:t>
      </w:r>
      <w:r>
        <w:rPr>
          <w:rFonts w:ascii="GE Inspira Sans" w:eastAsia="GE Inspira Sans" w:hAnsi="GE Inspira Sans" w:cs="GE Inspira Sans"/>
          <w:i/>
        </w:rPr>
        <w:t>r</w:t>
      </w:r>
      <w:r>
        <w:rPr>
          <w:rFonts w:ascii="GE Inspira Sans" w:eastAsia="GE Inspira Sans" w:hAnsi="GE Inspira Sans" w:cs="GE Inspira Sans"/>
          <w:i/>
          <w:spacing w:val="5"/>
        </w:rPr>
        <w:t xml:space="preserve"> </w:t>
      </w:r>
      <w:r>
        <w:rPr>
          <w:rFonts w:ascii="GE Inspira Sans" w:eastAsia="GE Inspira Sans" w:hAnsi="GE Inspira Sans" w:cs="GE Inspira Sans"/>
          <w:i/>
          <w:spacing w:val="-1"/>
        </w:rPr>
        <w:t>t</w:t>
      </w:r>
      <w:r>
        <w:rPr>
          <w:rFonts w:ascii="GE Inspira Sans" w:eastAsia="GE Inspira Sans" w:hAnsi="GE Inspira Sans" w:cs="GE Inspira Sans"/>
          <w:i/>
        </w:rPr>
        <w:t>o</w:t>
      </w:r>
      <w:r>
        <w:rPr>
          <w:rFonts w:ascii="GE Inspira Sans" w:eastAsia="GE Inspira Sans" w:hAnsi="GE Inspira Sans" w:cs="GE Inspira Sans"/>
          <w:i/>
          <w:spacing w:val="-2"/>
        </w:rPr>
        <w:t xml:space="preserve"> </w:t>
      </w:r>
      <w:r>
        <w:rPr>
          <w:rFonts w:ascii="GE Inspira Sans" w:eastAsia="GE Inspira Sans" w:hAnsi="GE Inspira Sans" w:cs="GE Inspira Sans"/>
          <w:i/>
          <w:spacing w:val="-1"/>
        </w:rPr>
        <w:t>fu</w:t>
      </w:r>
      <w:r>
        <w:rPr>
          <w:rFonts w:ascii="GE Inspira Sans" w:eastAsia="GE Inspira Sans" w:hAnsi="GE Inspira Sans" w:cs="GE Inspira Sans"/>
          <w:i/>
        </w:rPr>
        <w:t>ll</w:t>
      </w:r>
      <w:r>
        <w:rPr>
          <w:rFonts w:ascii="GE Inspira Sans" w:eastAsia="GE Inspira Sans" w:hAnsi="GE Inspira Sans" w:cs="GE Inspira Sans"/>
          <w:i/>
          <w:spacing w:val="-6"/>
        </w:rPr>
        <w:t xml:space="preserve"> </w:t>
      </w:r>
      <w:r>
        <w:rPr>
          <w:rFonts w:ascii="GE Inspira Sans" w:eastAsia="GE Inspira Sans" w:hAnsi="GE Inspira Sans" w:cs="GE Inspira Sans"/>
          <w:i/>
          <w:spacing w:val="1"/>
        </w:rPr>
        <w:t>n</w:t>
      </w:r>
      <w:r>
        <w:rPr>
          <w:rFonts w:ascii="GE Inspira Sans" w:eastAsia="GE Inspira Sans" w:hAnsi="GE Inspira Sans" w:cs="GE Inspira Sans"/>
          <w:i/>
          <w:spacing w:val="-1"/>
        </w:rPr>
        <w:t>at</w:t>
      </w:r>
      <w:r>
        <w:rPr>
          <w:rFonts w:ascii="GE Inspira Sans" w:eastAsia="GE Inspira Sans" w:hAnsi="GE Inspira Sans" w:cs="GE Inspira Sans"/>
          <w:i/>
        </w:rPr>
        <w:t>i</w:t>
      </w:r>
      <w:r>
        <w:rPr>
          <w:rFonts w:ascii="GE Inspira Sans" w:eastAsia="GE Inspira Sans" w:hAnsi="GE Inspira Sans" w:cs="GE Inspira Sans"/>
          <w:i/>
          <w:spacing w:val="3"/>
        </w:rPr>
        <w:t>o</w:t>
      </w:r>
      <w:r>
        <w:rPr>
          <w:rFonts w:ascii="GE Inspira Sans" w:eastAsia="GE Inspira Sans" w:hAnsi="GE Inspira Sans" w:cs="GE Inspira Sans"/>
          <w:i/>
          <w:spacing w:val="-1"/>
        </w:rPr>
        <w:t>na</w:t>
      </w:r>
      <w:r>
        <w:rPr>
          <w:rFonts w:ascii="GE Inspira Sans" w:eastAsia="GE Inspira Sans" w:hAnsi="GE Inspira Sans" w:cs="GE Inspira Sans"/>
          <w:i/>
        </w:rPr>
        <w:t>l</w:t>
      </w:r>
      <w:r>
        <w:rPr>
          <w:rFonts w:ascii="GE Inspira Sans" w:eastAsia="GE Inspira Sans" w:hAnsi="GE Inspira Sans" w:cs="GE Inspira Sans"/>
          <w:i/>
          <w:spacing w:val="-5"/>
        </w:rPr>
        <w:t xml:space="preserve"> </w:t>
      </w:r>
      <w:r>
        <w:rPr>
          <w:rFonts w:ascii="GE Inspira Sans" w:eastAsia="GE Inspira Sans" w:hAnsi="GE Inspira Sans" w:cs="GE Inspira Sans"/>
          <w:i/>
          <w:spacing w:val="2"/>
        </w:rPr>
        <w:t>S</w:t>
      </w:r>
      <w:r>
        <w:rPr>
          <w:rFonts w:ascii="GE Inspira Sans" w:eastAsia="GE Inspira Sans" w:hAnsi="GE Inspira Sans" w:cs="GE Inspira Sans"/>
          <w:i/>
          <w:spacing w:val="-1"/>
        </w:rPr>
        <w:t>u</w:t>
      </w:r>
      <w:r>
        <w:rPr>
          <w:rFonts w:ascii="GE Inspira Sans" w:eastAsia="GE Inspira Sans" w:hAnsi="GE Inspira Sans" w:cs="GE Inspira Sans"/>
          <w:i/>
          <w:spacing w:val="2"/>
        </w:rPr>
        <w:t>m</w:t>
      </w:r>
      <w:r>
        <w:rPr>
          <w:rFonts w:ascii="GE Inspira Sans" w:eastAsia="GE Inspira Sans" w:hAnsi="GE Inspira Sans" w:cs="GE Inspira Sans"/>
          <w:i/>
        </w:rPr>
        <w:t>m</w:t>
      </w:r>
      <w:r>
        <w:rPr>
          <w:rFonts w:ascii="GE Inspira Sans" w:eastAsia="GE Inspira Sans" w:hAnsi="GE Inspira Sans" w:cs="GE Inspira Sans"/>
          <w:i/>
          <w:spacing w:val="-1"/>
        </w:rPr>
        <w:t>ar</w:t>
      </w:r>
      <w:r>
        <w:rPr>
          <w:rFonts w:ascii="GE Inspira Sans" w:eastAsia="GE Inspira Sans" w:hAnsi="GE Inspira Sans" w:cs="GE Inspira Sans"/>
          <w:i/>
        </w:rPr>
        <w:t>y</w:t>
      </w:r>
      <w:r>
        <w:rPr>
          <w:rFonts w:ascii="GE Inspira Sans" w:eastAsia="GE Inspira Sans" w:hAnsi="GE Inspira Sans" w:cs="GE Inspira Sans"/>
          <w:i/>
          <w:spacing w:val="-16"/>
        </w:rPr>
        <w:t xml:space="preserve"> </w:t>
      </w:r>
      <w:r>
        <w:rPr>
          <w:rFonts w:ascii="GE Inspira Sans" w:eastAsia="GE Inspira Sans" w:hAnsi="GE Inspira Sans" w:cs="GE Inspira Sans"/>
          <w:i/>
          <w:spacing w:val="1"/>
        </w:rPr>
        <w:t>o</w:t>
      </w:r>
      <w:r>
        <w:rPr>
          <w:rFonts w:ascii="GE Inspira Sans" w:eastAsia="GE Inspira Sans" w:hAnsi="GE Inspira Sans" w:cs="GE Inspira Sans"/>
          <w:i/>
        </w:rPr>
        <w:t>f</w:t>
      </w:r>
      <w:r>
        <w:rPr>
          <w:rFonts w:ascii="GE Inspira Sans" w:eastAsia="GE Inspira Sans" w:hAnsi="GE Inspira Sans" w:cs="GE Inspira Sans"/>
          <w:i/>
          <w:spacing w:val="3"/>
        </w:rPr>
        <w:t xml:space="preserve"> </w:t>
      </w:r>
      <w:r>
        <w:rPr>
          <w:rFonts w:ascii="GE Inspira Sans" w:eastAsia="GE Inspira Sans" w:hAnsi="GE Inspira Sans" w:cs="GE Inspira Sans"/>
          <w:i/>
          <w:spacing w:val="2"/>
        </w:rPr>
        <w:t>P</w:t>
      </w:r>
      <w:r>
        <w:rPr>
          <w:rFonts w:ascii="GE Inspira Sans" w:eastAsia="GE Inspira Sans" w:hAnsi="GE Inspira Sans" w:cs="GE Inspira Sans"/>
          <w:i/>
          <w:spacing w:val="-1"/>
        </w:rPr>
        <w:t>r</w:t>
      </w:r>
      <w:r>
        <w:rPr>
          <w:rFonts w:ascii="GE Inspira Sans" w:eastAsia="GE Inspira Sans" w:hAnsi="GE Inspira Sans" w:cs="GE Inspira Sans"/>
          <w:i/>
          <w:spacing w:val="1"/>
        </w:rPr>
        <w:t>od</w:t>
      </w:r>
      <w:r>
        <w:rPr>
          <w:rFonts w:ascii="GE Inspira Sans" w:eastAsia="GE Inspira Sans" w:hAnsi="GE Inspira Sans" w:cs="GE Inspira Sans"/>
          <w:i/>
          <w:spacing w:val="-1"/>
        </w:rPr>
        <w:t>u</w:t>
      </w:r>
      <w:r>
        <w:rPr>
          <w:rFonts w:ascii="GE Inspira Sans" w:eastAsia="GE Inspira Sans" w:hAnsi="GE Inspira Sans" w:cs="GE Inspira Sans"/>
          <w:i/>
          <w:spacing w:val="1"/>
        </w:rPr>
        <w:t>c</w:t>
      </w:r>
      <w:r>
        <w:rPr>
          <w:rFonts w:ascii="GE Inspira Sans" w:eastAsia="GE Inspira Sans" w:hAnsi="GE Inspira Sans" w:cs="GE Inspira Sans"/>
          <w:i/>
        </w:rPr>
        <w:t>t C</w:t>
      </w:r>
      <w:r>
        <w:rPr>
          <w:rFonts w:ascii="GE Inspira Sans" w:eastAsia="GE Inspira Sans" w:hAnsi="GE Inspira Sans" w:cs="GE Inspira Sans"/>
          <w:i/>
          <w:spacing w:val="1"/>
        </w:rPr>
        <w:t>h</w:t>
      </w:r>
      <w:r>
        <w:rPr>
          <w:rFonts w:ascii="GE Inspira Sans" w:eastAsia="GE Inspira Sans" w:hAnsi="GE Inspira Sans" w:cs="GE Inspira Sans"/>
          <w:i/>
          <w:spacing w:val="-1"/>
        </w:rPr>
        <w:t>a</w:t>
      </w:r>
      <w:r>
        <w:rPr>
          <w:rFonts w:ascii="GE Inspira Sans" w:eastAsia="GE Inspira Sans" w:hAnsi="GE Inspira Sans" w:cs="GE Inspira Sans"/>
          <w:i/>
          <w:spacing w:val="1"/>
        </w:rPr>
        <w:t>r</w:t>
      </w:r>
      <w:r>
        <w:rPr>
          <w:rFonts w:ascii="GE Inspira Sans" w:eastAsia="GE Inspira Sans" w:hAnsi="GE Inspira Sans" w:cs="GE Inspira Sans"/>
          <w:i/>
          <w:spacing w:val="-1"/>
        </w:rPr>
        <w:t>a</w:t>
      </w:r>
      <w:r>
        <w:rPr>
          <w:rFonts w:ascii="GE Inspira Sans" w:eastAsia="GE Inspira Sans" w:hAnsi="GE Inspira Sans" w:cs="GE Inspira Sans"/>
          <w:i/>
          <w:spacing w:val="1"/>
        </w:rPr>
        <w:t>c</w:t>
      </w:r>
      <w:r>
        <w:rPr>
          <w:rFonts w:ascii="GE Inspira Sans" w:eastAsia="GE Inspira Sans" w:hAnsi="GE Inspira Sans" w:cs="GE Inspira Sans"/>
          <w:i/>
          <w:spacing w:val="-1"/>
        </w:rPr>
        <w:t>t</w:t>
      </w:r>
      <w:r>
        <w:rPr>
          <w:rFonts w:ascii="GE Inspira Sans" w:eastAsia="GE Inspira Sans" w:hAnsi="GE Inspira Sans" w:cs="GE Inspira Sans"/>
          <w:i/>
          <w:spacing w:val="2"/>
        </w:rPr>
        <w:t>e</w:t>
      </w:r>
      <w:r>
        <w:rPr>
          <w:rFonts w:ascii="GE Inspira Sans" w:eastAsia="GE Inspira Sans" w:hAnsi="GE Inspira Sans" w:cs="GE Inspira Sans"/>
          <w:i/>
          <w:spacing w:val="-1"/>
        </w:rPr>
        <w:t>r</w:t>
      </w:r>
      <w:r>
        <w:rPr>
          <w:rFonts w:ascii="GE Inspira Sans" w:eastAsia="GE Inspira Sans" w:hAnsi="GE Inspira Sans" w:cs="GE Inspira Sans"/>
          <w:i/>
        </w:rPr>
        <w:t>i</w:t>
      </w:r>
      <w:r>
        <w:rPr>
          <w:rFonts w:ascii="GE Inspira Sans" w:eastAsia="GE Inspira Sans" w:hAnsi="GE Inspira Sans" w:cs="GE Inspira Sans"/>
          <w:i/>
          <w:spacing w:val="-1"/>
        </w:rPr>
        <w:t>st</w:t>
      </w:r>
      <w:r>
        <w:rPr>
          <w:rFonts w:ascii="GE Inspira Sans" w:eastAsia="GE Inspira Sans" w:hAnsi="GE Inspira Sans" w:cs="GE Inspira Sans"/>
          <w:i/>
        </w:rPr>
        <w:t>i</w:t>
      </w:r>
      <w:r>
        <w:rPr>
          <w:rFonts w:ascii="GE Inspira Sans" w:eastAsia="GE Inspira Sans" w:hAnsi="GE Inspira Sans" w:cs="GE Inspira Sans"/>
          <w:i/>
          <w:spacing w:val="3"/>
        </w:rPr>
        <w:t>c</w:t>
      </w:r>
      <w:r>
        <w:rPr>
          <w:rFonts w:ascii="GE Inspira Sans" w:eastAsia="GE Inspira Sans" w:hAnsi="GE Inspira Sans" w:cs="GE Inspira Sans"/>
          <w:i/>
        </w:rPr>
        <w:t>s</w:t>
      </w:r>
      <w:r>
        <w:rPr>
          <w:rFonts w:ascii="GE Inspira Sans" w:eastAsia="GE Inspira Sans" w:hAnsi="GE Inspira Sans" w:cs="GE Inspira Sans"/>
          <w:i/>
          <w:spacing w:val="-15"/>
        </w:rPr>
        <w:t xml:space="preserve"> </w:t>
      </w:r>
      <w:r>
        <w:rPr>
          <w:rFonts w:ascii="GE Inspira Sans" w:eastAsia="GE Inspira Sans" w:hAnsi="GE Inspira Sans" w:cs="GE Inspira Sans"/>
          <w:i/>
          <w:spacing w:val="1"/>
          <w:w w:val="68"/>
        </w:rPr>
        <w:t>(</w:t>
      </w:r>
      <w:r>
        <w:rPr>
          <w:rFonts w:ascii="GE Inspira Sans" w:eastAsia="GE Inspira Sans" w:hAnsi="GE Inspira Sans" w:cs="GE Inspira Sans"/>
          <w:i/>
          <w:w w:val="98"/>
        </w:rPr>
        <w:t>S</w:t>
      </w:r>
      <w:r>
        <w:rPr>
          <w:rFonts w:ascii="GE Inspira Sans" w:eastAsia="GE Inspira Sans" w:hAnsi="GE Inspira Sans" w:cs="GE Inspira Sans"/>
          <w:i/>
          <w:spacing w:val="2"/>
          <w:w w:val="98"/>
        </w:rPr>
        <w:t>m</w:t>
      </w:r>
      <w:r>
        <w:rPr>
          <w:rFonts w:ascii="GE Inspira Sans" w:eastAsia="GE Inspira Sans" w:hAnsi="GE Inspira Sans" w:cs="GE Inspira Sans"/>
          <w:i/>
          <w:w w:val="91"/>
        </w:rPr>
        <w:t>PC)</w:t>
      </w:r>
      <w:r>
        <w:rPr>
          <w:rFonts w:ascii="GE Inspira Sans" w:eastAsia="GE Inspira Sans" w:hAnsi="GE Inspira Sans" w:cs="GE Inspira Sans"/>
          <w:i/>
          <w:spacing w:val="3"/>
        </w:rPr>
        <w:t xml:space="preserve"> </w:t>
      </w:r>
      <w:r>
        <w:rPr>
          <w:rFonts w:ascii="GE Inspira Sans" w:eastAsia="GE Inspira Sans" w:hAnsi="GE Inspira Sans" w:cs="GE Inspira Sans"/>
          <w:i/>
        </w:rPr>
        <w:t>b</w:t>
      </w:r>
      <w:r>
        <w:rPr>
          <w:rFonts w:ascii="GE Inspira Sans" w:eastAsia="GE Inspira Sans" w:hAnsi="GE Inspira Sans" w:cs="GE Inspira Sans"/>
          <w:i/>
          <w:spacing w:val="2"/>
        </w:rPr>
        <w:t>e</w:t>
      </w:r>
      <w:r>
        <w:rPr>
          <w:rFonts w:ascii="GE Inspira Sans" w:eastAsia="GE Inspira Sans" w:hAnsi="GE Inspira Sans" w:cs="GE Inspira Sans"/>
          <w:i/>
          <w:spacing w:val="-1"/>
        </w:rPr>
        <w:t>f</w:t>
      </w:r>
      <w:r>
        <w:rPr>
          <w:rFonts w:ascii="GE Inspira Sans" w:eastAsia="GE Inspira Sans" w:hAnsi="GE Inspira Sans" w:cs="GE Inspira Sans"/>
          <w:i/>
          <w:spacing w:val="1"/>
        </w:rPr>
        <w:t>o</w:t>
      </w:r>
      <w:r>
        <w:rPr>
          <w:rFonts w:ascii="GE Inspira Sans" w:eastAsia="GE Inspira Sans" w:hAnsi="GE Inspira Sans" w:cs="GE Inspira Sans"/>
          <w:i/>
          <w:spacing w:val="-1"/>
        </w:rPr>
        <w:t>r</w:t>
      </w:r>
      <w:r>
        <w:rPr>
          <w:rFonts w:ascii="GE Inspira Sans" w:eastAsia="GE Inspira Sans" w:hAnsi="GE Inspira Sans" w:cs="GE Inspira Sans"/>
          <w:i/>
        </w:rPr>
        <w:t>e</w:t>
      </w:r>
      <w:r>
        <w:rPr>
          <w:rFonts w:ascii="GE Inspira Sans" w:eastAsia="GE Inspira Sans" w:hAnsi="GE Inspira Sans" w:cs="GE Inspira Sans"/>
          <w:i/>
          <w:spacing w:val="8"/>
        </w:rPr>
        <w:t xml:space="preserve"> </w:t>
      </w:r>
      <w:r>
        <w:rPr>
          <w:rFonts w:ascii="GE Inspira Sans" w:eastAsia="GE Inspira Sans" w:hAnsi="GE Inspira Sans" w:cs="GE Inspira Sans"/>
          <w:i/>
        </w:rPr>
        <w:t>pr</w:t>
      </w:r>
      <w:r>
        <w:rPr>
          <w:rFonts w:ascii="GE Inspira Sans" w:eastAsia="GE Inspira Sans" w:hAnsi="GE Inspira Sans" w:cs="GE Inspira Sans"/>
          <w:i/>
          <w:spacing w:val="1"/>
        </w:rPr>
        <w:t>e</w:t>
      </w:r>
      <w:r>
        <w:rPr>
          <w:rFonts w:ascii="GE Inspira Sans" w:eastAsia="GE Inspira Sans" w:hAnsi="GE Inspira Sans" w:cs="GE Inspira Sans"/>
          <w:i/>
          <w:spacing w:val="-1"/>
        </w:rPr>
        <w:t>s</w:t>
      </w:r>
      <w:r>
        <w:rPr>
          <w:rFonts w:ascii="GE Inspira Sans" w:eastAsia="GE Inspira Sans" w:hAnsi="GE Inspira Sans" w:cs="GE Inspira Sans"/>
          <w:i/>
          <w:spacing w:val="1"/>
        </w:rPr>
        <w:t>c</w:t>
      </w:r>
      <w:r>
        <w:rPr>
          <w:rFonts w:ascii="GE Inspira Sans" w:eastAsia="GE Inspira Sans" w:hAnsi="GE Inspira Sans" w:cs="GE Inspira Sans"/>
          <w:i/>
          <w:spacing w:val="-1"/>
        </w:rPr>
        <w:t>r</w:t>
      </w:r>
      <w:r>
        <w:rPr>
          <w:rFonts w:ascii="GE Inspira Sans" w:eastAsia="GE Inspira Sans" w:hAnsi="GE Inspira Sans" w:cs="GE Inspira Sans"/>
          <w:i/>
        </w:rPr>
        <w:t>i</w:t>
      </w:r>
      <w:r>
        <w:rPr>
          <w:rFonts w:ascii="GE Inspira Sans" w:eastAsia="GE Inspira Sans" w:hAnsi="GE Inspira Sans" w:cs="GE Inspira Sans"/>
          <w:i/>
          <w:spacing w:val="1"/>
        </w:rPr>
        <w:t>b</w:t>
      </w:r>
      <w:r>
        <w:rPr>
          <w:rFonts w:ascii="GE Inspira Sans" w:eastAsia="GE Inspira Sans" w:hAnsi="GE Inspira Sans" w:cs="GE Inspira Sans"/>
          <w:i/>
          <w:spacing w:val="2"/>
        </w:rPr>
        <w:t>i</w:t>
      </w:r>
      <w:r>
        <w:rPr>
          <w:rFonts w:ascii="GE Inspira Sans" w:eastAsia="GE Inspira Sans" w:hAnsi="GE Inspira Sans" w:cs="GE Inspira Sans"/>
          <w:i/>
          <w:spacing w:val="-1"/>
        </w:rPr>
        <w:t>n</w:t>
      </w:r>
      <w:r>
        <w:rPr>
          <w:rFonts w:ascii="GE Inspira Sans" w:eastAsia="GE Inspira Sans" w:hAnsi="GE Inspira Sans" w:cs="GE Inspira Sans"/>
          <w:i/>
          <w:spacing w:val="1"/>
        </w:rPr>
        <w:t>g</w:t>
      </w:r>
      <w:r>
        <w:rPr>
          <w:rFonts w:ascii="GE Inspira Sans" w:eastAsia="GE Inspira Sans" w:hAnsi="GE Inspira Sans" w:cs="GE Inspira Sans"/>
          <w:i/>
        </w:rPr>
        <w:t xml:space="preserve">. </w:t>
      </w:r>
      <w:r>
        <w:rPr>
          <w:rFonts w:ascii="GE Inspira Sans" w:eastAsia="GE Inspira Sans" w:hAnsi="GE Inspira Sans" w:cs="GE Inspira Sans"/>
          <w:i/>
          <w:spacing w:val="3"/>
        </w:rPr>
        <w:t>F</w:t>
      </w:r>
      <w:r>
        <w:rPr>
          <w:rFonts w:ascii="GE Inspira Sans" w:eastAsia="GE Inspira Sans" w:hAnsi="GE Inspira Sans" w:cs="GE Inspira Sans"/>
          <w:i/>
          <w:spacing w:val="-1"/>
        </w:rPr>
        <w:t>ur</w:t>
      </w:r>
      <w:r>
        <w:rPr>
          <w:rFonts w:ascii="GE Inspira Sans" w:eastAsia="GE Inspira Sans" w:hAnsi="GE Inspira Sans" w:cs="GE Inspira Sans"/>
          <w:i/>
          <w:spacing w:val="1"/>
        </w:rPr>
        <w:t>t</w:t>
      </w:r>
      <w:r>
        <w:rPr>
          <w:rFonts w:ascii="GE Inspira Sans" w:eastAsia="GE Inspira Sans" w:hAnsi="GE Inspira Sans" w:cs="GE Inspira Sans"/>
          <w:i/>
          <w:spacing w:val="-1"/>
        </w:rPr>
        <w:t>h</w:t>
      </w:r>
      <w:r>
        <w:rPr>
          <w:rFonts w:ascii="GE Inspira Sans" w:eastAsia="GE Inspira Sans" w:hAnsi="GE Inspira Sans" w:cs="GE Inspira Sans"/>
          <w:i/>
          <w:spacing w:val="2"/>
        </w:rPr>
        <w:t>e</w:t>
      </w:r>
      <w:r>
        <w:rPr>
          <w:rFonts w:ascii="GE Inspira Sans" w:eastAsia="GE Inspira Sans" w:hAnsi="GE Inspira Sans" w:cs="GE Inspira Sans"/>
          <w:i/>
        </w:rPr>
        <w:t>r i</w:t>
      </w:r>
      <w:r>
        <w:rPr>
          <w:rFonts w:ascii="GE Inspira Sans" w:eastAsia="GE Inspira Sans" w:hAnsi="GE Inspira Sans" w:cs="GE Inspira Sans"/>
          <w:i/>
          <w:spacing w:val="-1"/>
        </w:rPr>
        <w:t>nf</w:t>
      </w:r>
      <w:r>
        <w:rPr>
          <w:rFonts w:ascii="GE Inspira Sans" w:eastAsia="GE Inspira Sans" w:hAnsi="GE Inspira Sans" w:cs="GE Inspira Sans"/>
          <w:i/>
          <w:spacing w:val="1"/>
        </w:rPr>
        <w:t>or</w:t>
      </w:r>
      <w:r>
        <w:rPr>
          <w:rFonts w:ascii="GE Inspira Sans" w:eastAsia="GE Inspira Sans" w:hAnsi="GE Inspira Sans" w:cs="GE Inspira Sans"/>
          <w:i/>
        </w:rPr>
        <w:t>m</w:t>
      </w:r>
      <w:r>
        <w:rPr>
          <w:rFonts w:ascii="GE Inspira Sans" w:eastAsia="GE Inspira Sans" w:hAnsi="GE Inspira Sans" w:cs="GE Inspira Sans"/>
          <w:i/>
          <w:spacing w:val="1"/>
        </w:rPr>
        <w:t>a</w:t>
      </w:r>
      <w:r>
        <w:rPr>
          <w:rFonts w:ascii="GE Inspira Sans" w:eastAsia="GE Inspira Sans" w:hAnsi="GE Inspira Sans" w:cs="GE Inspira Sans"/>
          <w:i/>
          <w:spacing w:val="-1"/>
        </w:rPr>
        <w:t>t</w:t>
      </w:r>
      <w:r>
        <w:rPr>
          <w:rFonts w:ascii="GE Inspira Sans" w:eastAsia="GE Inspira Sans" w:hAnsi="GE Inspira Sans" w:cs="GE Inspira Sans"/>
          <w:i/>
        </w:rPr>
        <w:t>i</w:t>
      </w:r>
      <w:r>
        <w:rPr>
          <w:rFonts w:ascii="GE Inspira Sans" w:eastAsia="GE Inspira Sans" w:hAnsi="GE Inspira Sans" w:cs="GE Inspira Sans"/>
          <w:i/>
          <w:spacing w:val="1"/>
        </w:rPr>
        <w:t>o</w:t>
      </w:r>
      <w:r>
        <w:rPr>
          <w:rFonts w:ascii="GE Inspira Sans" w:eastAsia="GE Inspira Sans" w:hAnsi="GE Inspira Sans" w:cs="GE Inspira Sans"/>
          <w:i/>
        </w:rPr>
        <w:t>n</w:t>
      </w:r>
      <w:r>
        <w:rPr>
          <w:rFonts w:ascii="GE Inspira Sans" w:eastAsia="GE Inspira Sans" w:hAnsi="GE Inspira Sans" w:cs="GE Inspira Sans"/>
          <w:i/>
          <w:spacing w:val="-14"/>
        </w:rPr>
        <w:t xml:space="preserve"> </w:t>
      </w:r>
      <w:r>
        <w:rPr>
          <w:rFonts w:ascii="GE Inspira Sans" w:eastAsia="GE Inspira Sans" w:hAnsi="GE Inspira Sans" w:cs="GE Inspira Sans"/>
          <w:i/>
          <w:spacing w:val="-1"/>
        </w:rPr>
        <w:t>a</w:t>
      </w:r>
      <w:r>
        <w:rPr>
          <w:rFonts w:ascii="GE Inspira Sans" w:eastAsia="GE Inspira Sans" w:hAnsi="GE Inspira Sans" w:cs="GE Inspira Sans"/>
          <w:i/>
          <w:spacing w:val="1"/>
        </w:rPr>
        <w:t>v</w:t>
      </w:r>
      <w:r>
        <w:rPr>
          <w:rFonts w:ascii="GE Inspira Sans" w:eastAsia="GE Inspira Sans" w:hAnsi="GE Inspira Sans" w:cs="GE Inspira Sans"/>
          <w:i/>
          <w:spacing w:val="-1"/>
        </w:rPr>
        <w:t>a</w:t>
      </w:r>
      <w:r>
        <w:rPr>
          <w:rFonts w:ascii="GE Inspira Sans" w:eastAsia="GE Inspira Sans" w:hAnsi="GE Inspira Sans" w:cs="GE Inspira Sans"/>
          <w:i/>
        </w:rPr>
        <w:t>i</w:t>
      </w:r>
      <w:r>
        <w:rPr>
          <w:rFonts w:ascii="GE Inspira Sans" w:eastAsia="GE Inspira Sans" w:hAnsi="GE Inspira Sans" w:cs="GE Inspira Sans"/>
          <w:i/>
          <w:spacing w:val="3"/>
        </w:rPr>
        <w:t>l</w:t>
      </w:r>
      <w:r>
        <w:rPr>
          <w:rFonts w:ascii="GE Inspira Sans" w:eastAsia="GE Inspira Sans" w:hAnsi="GE Inspira Sans" w:cs="GE Inspira Sans"/>
          <w:i/>
          <w:spacing w:val="-1"/>
        </w:rPr>
        <w:t>a</w:t>
      </w:r>
      <w:r>
        <w:rPr>
          <w:rFonts w:ascii="GE Inspira Sans" w:eastAsia="GE Inspira Sans" w:hAnsi="GE Inspira Sans" w:cs="GE Inspira Sans"/>
          <w:i/>
        </w:rPr>
        <w:t>ble</w:t>
      </w:r>
      <w:r>
        <w:rPr>
          <w:rFonts w:ascii="GE Inspira Sans" w:eastAsia="GE Inspira Sans" w:hAnsi="GE Inspira Sans" w:cs="GE Inspira Sans"/>
          <w:i/>
          <w:spacing w:val="7"/>
        </w:rPr>
        <w:t xml:space="preserve"> </w:t>
      </w:r>
      <w:r>
        <w:rPr>
          <w:rFonts w:ascii="GE Inspira Sans" w:eastAsia="GE Inspira Sans" w:hAnsi="GE Inspira Sans" w:cs="GE Inspira Sans"/>
          <w:i/>
          <w:spacing w:val="3"/>
        </w:rPr>
        <w:t>o</w:t>
      </w:r>
      <w:r>
        <w:rPr>
          <w:rFonts w:ascii="GE Inspira Sans" w:eastAsia="GE Inspira Sans" w:hAnsi="GE Inspira Sans" w:cs="GE Inspira Sans"/>
          <w:i/>
        </w:rPr>
        <w:t>n</w:t>
      </w:r>
      <w:r>
        <w:rPr>
          <w:rFonts w:ascii="GE Inspira Sans" w:eastAsia="GE Inspira Sans" w:hAnsi="GE Inspira Sans" w:cs="GE Inspira Sans"/>
          <w:i/>
          <w:spacing w:val="2"/>
        </w:rPr>
        <w:t xml:space="preserve"> </w:t>
      </w:r>
      <w:r>
        <w:rPr>
          <w:rFonts w:ascii="GE Inspira Sans" w:eastAsia="GE Inspira Sans" w:hAnsi="GE Inspira Sans" w:cs="GE Inspira Sans"/>
          <w:i/>
          <w:spacing w:val="-1"/>
          <w:w w:val="98"/>
        </w:rPr>
        <w:t>r</w:t>
      </w:r>
      <w:r>
        <w:rPr>
          <w:rFonts w:ascii="GE Inspira Sans" w:eastAsia="GE Inspira Sans" w:hAnsi="GE Inspira Sans" w:cs="GE Inspira Sans"/>
          <w:i/>
          <w:spacing w:val="2"/>
          <w:w w:val="105"/>
        </w:rPr>
        <w:t>e</w:t>
      </w:r>
      <w:r>
        <w:rPr>
          <w:rFonts w:ascii="GE Inspira Sans" w:eastAsia="GE Inspira Sans" w:hAnsi="GE Inspira Sans" w:cs="GE Inspira Sans"/>
          <w:i/>
          <w:spacing w:val="-1"/>
          <w:w w:val="102"/>
        </w:rPr>
        <w:t>q</w:t>
      </w:r>
      <w:r>
        <w:rPr>
          <w:rFonts w:ascii="GE Inspira Sans" w:eastAsia="GE Inspira Sans" w:hAnsi="GE Inspira Sans" w:cs="GE Inspira Sans"/>
          <w:i/>
          <w:spacing w:val="1"/>
          <w:w w:val="101"/>
        </w:rPr>
        <w:t>u</w:t>
      </w:r>
      <w:r>
        <w:rPr>
          <w:rFonts w:ascii="GE Inspira Sans" w:eastAsia="GE Inspira Sans" w:hAnsi="GE Inspira Sans" w:cs="GE Inspira Sans"/>
          <w:i/>
          <w:spacing w:val="-1"/>
          <w:w w:val="105"/>
        </w:rPr>
        <w:t>e</w:t>
      </w:r>
      <w:r>
        <w:rPr>
          <w:rFonts w:ascii="GE Inspira Sans" w:eastAsia="GE Inspira Sans" w:hAnsi="GE Inspira Sans" w:cs="GE Inspira Sans"/>
          <w:i/>
          <w:spacing w:val="-1"/>
          <w:w w:val="98"/>
        </w:rPr>
        <w:t>s</w:t>
      </w:r>
      <w:r>
        <w:rPr>
          <w:rFonts w:ascii="GE Inspira Sans" w:eastAsia="GE Inspira Sans" w:hAnsi="GE Inspira Sans" w:cs="GE Inspira Sans"/>
          <w:i/>
          <w:spacing w:val="1"/>
          <w:w w:val="91"/>
        </w:rPr>
        <w:t>t</w:t>
      </w:r>
      <w:r>
        <w:rPr>
          <w:rFonts w:ascii="GE Inspira Sans" w:eastAsia="GE Inspira Sans" w:hAnsi="GE Inspira Sans" w:cs="GE Inspira Sans"/>
          <w:i/>
          <w:w w:val="98"/>
        </w:rPr>
        <w:t>.</w:t>
      </w:r>
    </w:p>
    <w:p w:rsidR="00366A4D" w:rsidRDefault="00366A4D">
      <w:pPr>
        <w:spacing w:before="15" w:line="220" w:lineRule="exact"/>
        <w:rPr>
          <w:sz w:val="22"/>
          <w:szCs w:val="22"/>
        </w:rPr>
      </w:pPr>
    </w:p>
    <w:p w:rsidR="00366A4D" w:rsidRDefault="00B0514B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</w:rPr>
        <w:t>PR</w:t>
      </w:r>
      <w:r>
        <w:rPr>
          <w:rFonts w:ascii="GE Inspira Sans" w:eastAsia="GE Inspira Sans" w:hAnsi="GE Inspira Sans" w:cs="GE Inspira Sans"/>
          <w:b/>
          <w:spacing w:val="1"/>
        </w:rPr>
        <w:t>E</w:t>
      </w:r>
      <w:r>
        <w:rPr>
          <w:rFonts w:ascii="GE Inspira Sans" w:eastAsia="GE Inspira Sans" w:hAnsi="GE Inspira Sans" w:cs="GE Inspira Sans"/>
          <w:b/>
        </w:rPr>
        <w:t>S</w:t>
      </w:r>
      <w:r>
        <w:rPr>
          <w:rFonts w:ascii="GE Inspira Sans" w:eastAsia="GE Inspira Sans" w:hAnsi="GE Inspira Sans" w:cs="GE Inspira Sans"/>
          <w:b/>
          <w:spacing w:val="1"/>
        </w:rPr>
        <w:t>E</w:t>
      </w:r>
      <w:r>
        <w:rPr>
          <w:rFonts w:ascii="GE Inspira Sans" w:eastAsia="GE Inspira Sans" w:hAnsi="GE Inspira Sans" w:cs="GE Inspira Sans"/>
          <w:b/>
        </w:rPr>
        <w:t>NTA</w:t>
      </w:r>
      <w:r>
        <w:rPr>
          <w:rFonts w:ascii="GE Inspira Sans" w:eastAsia="GE Inspira Sans" w:hAnsi="GE Inspira Sans" w:cs="GE Inspira Sans"/>
          <w:b/>
          <w:spacing w:val="-1"/>
        </w:rPr>
        <w:t>T</w:t>
      </w:r>
      <w:r>
        <w:rPr>
          <w:rFonts w:ascii="GE Inspira Sans" w:eastAsia="GE Inspira Sans" w:hAnsi="GE Inspira Sans" w:cs="GE Inspira Sans"/>
          <w:b/>
        </w:rPr>
        <w:t>I</w:t>
      </w:r>
      <w:r>
        <w:rPr>
          <w:rFonts w:ascii="GE Inspira Sans" w:eastAsia="GE Inspira Sans" w:hAnsi="GE Inspira Sans" w:cs="GE Inspira Sans"/>
          <w:b/>
          <w:spacing w:val="3"/>
        </w:rPr>
        <w:t>O</w:t>
      </w:r>
      <w:r>
        <w:rPr>
          <w:rFonts w:ascii="GE Inspira Sans" w:eastAsia="GE Inspira Sans" w:hAnsi="GE Inspira Sans" w:cs="GE Inspira Sans"/>
          <w:b/>
        </w:rPr>
        <w:t>N</w:t>
      </w:r>
    </w:p>
    <w:p w:rsidR="00366A4D" w:rsidRDefault="00B0514B">
      <w:pPr>
        <w:spacing w:before="5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5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mm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/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ol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tio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n.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</w:rPr>
        <w:t>Sol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2</w:t>
      </w:r>
      <w:r>
        <w:rPr>
          <w:rFonts w:ascii="GE Inspira Sans" w:eastAsia="GE Inspira Sans" w:hAnsi="GE Inspira Sans" w:cs="GE Inspira Sans"/>
        </w:rPr>
        <w:t>79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 xml:space="preserve">3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/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1"/>
        </w:rPr>
        <w:t>ot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07"/>
        </w:rPr>
        <w:t>a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w w:val="101"/>
        </w:rPr>
        <w:t>d</w:t>
      </w:r>
    </w:p>
    <w:p w:rsidR="00366A4D" w:rsidRDefault="00B0514B">
      <w:pPr>
        <w:spacing w:before="2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w w:val="102"/>
        </w:rPr>
        <w:t>as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1"/>
        </w:rPr>
        <w:t>ot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proofErr w:type="spellEnd"/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mi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e)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q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5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6"/>
        </w:rPr>
        <w:t>l</w:t>
      </w:r>
      <w:r>
        <w:rPr>
          <w:rFonts w:ascii="GE Inspira Sans" w:eastAsia="GE Inspira Sans" w:hAnsi="GE Inspira Sans" w:cs="GE Inspira Sans"/>
        </w:rPr>
        <w:t>/</w:t>
      </w:r>
      <w:proofErr w:type="spellStart"/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3"/>
        </w:rPr>
        <w:t>L</w:t>
      </w:r>
      <w:r>
        <w:rPr>
          <w:rFonts w:ascii="GE Inspira Sans" w:eastAsia="GE Inspira Sans" w:hAnsi="GE Inspira Sans" w:cs="GE Inspira Sans"/>
        </w:rPr>
        <w:t>.</w:t>
      </w:r>
      <w:proofErr w:type="spellEnd"/>
    </w:p>
    <w:p w:rsidR="00366A4D" w:rsidRDefault="00366A4D">
      <w:pPr>
        <w:spacing w:before="18" w:line="220" w:lineRule="exact"/>
        <w:rPr>
          <w:sz w:val="22"/>
          <w:szCs w:val="22"/>
        </w:rPr>
      </w:pPr>
    </w:p>
    <w:p w:rsidR="00366A4D" w:rsidRDefault="00B0514B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</w:rPr>
        <w:t>INDICATI</w:t>
      </w:r>
      <w:r>
        <w:rPr>
          <w:rFonts w:ascii="GE Inspira Sans" w:eastAsia="GE Inspira Sans" w:hAnsi="GE Inspira Sans" w:cs="GE Inspira Sans"/>
          <w:b/>
          <w:spacing w:val="3"/>
        </w:rPr>
        <w:t>O</w:t>
      </w:r>
      <w:r>
        <w:rPr>
          <w:rFonts w:ascii="GE Inspira Sans" w:eastAsia="GE Inspira Sans" w:hAnsi="GE Inspira Sans" w:cs="GE Inspira Sans"/>
          <w:b/>
        </w:rPr>
        <w:t>NS</w:t>
      </w:r>
    </w:p>
    <w:p w:rsidR="00366A4D" w:rsidRDefault="00B0514B">
      <w:pPr>
        <w:spacing w:before="15" w:line="247" w:lineRule="auto"/>
        <w:ind w:left="116" w:right="24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g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7"/>
        </w:rPr>
        <w:t>C</w:t>
      </w:r>
      <w:r>
        <w:rPr>
          <w:rFonts w:ascii="GE Inspira Sans" w:eastAsia="GE Inspira Sans" w:hAnsi="GE Inspira Sans" w:cs="GE Inspira Sans"/>
          <w:w w:val="97"/>
        </w:rPr>
        <w:t>la</w:t>
      </w:r>
      <w:r>
        <w:rPr>
          <w:rFonts w:ascii="GE Inspira Sans" w:eastAsia="GE Inspira Sans" w:hAnsi="GE Inspira Sans" w:cs="GE Inspira Sans"/>
          <w:spacing w:val="1"/>
          <w:w w:val="97"/>
        </w:rPr>
        <w:t>r</w:t>
      </w:r>
      <w:r>
        <w:rPr>
          <w:rFonts w:ascii="GE Inspira Sans" w:eastAsia="GE Inspira Sans" w:hAnsi="GE Inspira Sans" w:cs="GE Inspira Sans"/>
          <w:spacing w:val="3"/>
          <w:w w:val="97"/>
        </w:rPr>
        <w:t>i</w:t>
      </w:r>
      <w:r>
        <w:rPr>
          <w:rFonts w:ascii="GE Inspira Sans" w:eastAsia="GE Inspira Sans" w:hAnsi="GE Inspira Sans" w:cs="GE Inspira Sans"/>
          <w:w w:val="97"/>
        </w:rPr>
        <w:t>s</w:t>
      </w:r>
      <w:r>
        <w:rPr>
          <w:rFonts w:ascii="GE Inspira Sans" w:eastAsia="GE Inspira Sans" w:hAnsi="GE Inspira Sans" w:cs="GE Inspira Sans"/>
          <w:spacing w:val="1"/>
          <w:w w:val="97"/>
        </w:rPr>
        <w:t>c</w:t>
      </w:r>
      <w:r>
        <w:rPr>
          <w:rFonts w:ascii="GE Inspira Sans" w:eastAsia="GE Inspira Sans" w:hAnsi="GE Inspira Sans" w:cs="GE Inspira Sans"/>
          <w:w w:val="97"/>
        </w:rPr>
        <w:t>an</w:t>
      </w:r>
      <w:r>
        <w:rPr>
          <w:rFonts w:ascii="GE Inspira Sans" w:eastAsia="GE Inspira Sans" w:hAnsi="GE Inspira Sans" w:cs="GE Inspira Sans"/>
          <w:spacing w:val="1"/>
          <w:w w:val="97"/>
        </w:rPr>
        <w:t xml:space="preserve"> </w:t>
      </w:r>
      <w:r>
        <w:rPr>
          <w:rFonts w:ascii="GE Inspira Sans" w:eastAsia="GE Inspira Sans" w:hAnsi="GE Inspira Sans" w:cs="GE Inspira Sans"/>
        </w:rPr>
        <w:t>should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ly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h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diagnos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w w:val="97"/>
        </w:rPr>
        <w:t>ic i</w:t>
      </w:r>
      <w:r>
        <w:rPr>
          <w:rFonts w:ascii="GE Inspira Sans" w:eastAsia="GE Inspira Sans" w:hAnsi="GE Inspira Sans" w:cs="GE Inspira Sans"/>
          <w:spacing w:val="1"/>
          <w:w w:val="97"/>
        </w:rPr>
        <w:t>n</w:t>
      </w:r>
      <w:r>
        <w:rPr>
          <w:rFonts w:ascii="GE Inspira Sans" w:eastAsia="GE Inspira Sans" w:hAnsi="GE Inspira Sans" w:cs="GE Inspira Sans"/>
          <w:w w:val="97"/>
        </w:rPr>
        <w:t>fo</w:t>
      </w:r>
      <w:r>
        <w:rPr>
          <w:rFonts w:ascii="GE Inspira Sans" w:eastAsia="GE Inspira Sans" w:hAnsi="GE Inspira Sans" w:cs="GE Inspira Sans"/>
          <w:spacing w:val="1"/>
          <w:w w:val="97"/>
        </w:rPr>
        <w:t>r</w:t>
      </w:r>
      <w:r>
        <w:rPr>
          <w:rFonts w:ascii="GE Inspira Sans" w:eastAsia="GE Inspira Sans" w:hAnsi="GE Inspira Sans" w:cs="GE Inspira Sans"/>
          <w:w w:val="97"/>
        </w:rPr>
        <w:t>ma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w w:val="97"/>
        </w:rPr>
        <w:t>ion</w:t>
      </w:r>
      <w:r>
        <w:rPr>
          <w:rFonts w:ascii="GE Inspira Sans" w:eastAsia="GE Inspira Sans" w:hAnsi="GE Inspira Sans" w:cs="GE Inspira Sans"/>
          <w:spacing w:val="2"/>
          <w:w w:val="97"/>
        </w:rPr>
        <w:t xml:space="preserve"> </w:t>
      </w:r>
      <w:r>
        <w:rPr>
          <w:rFonts w:ascii="GE Inspira Sans" w:eastAsia="GE Inspira Sans" w:hAnsi="GE Inspira Sans" w:cs="GE Inspira Sans"/>
        </w:rPr>
        <w:t>is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s</w:t>
      </w:r>
      <w:r>
        <w:rPr>
          <w:rFonts w:ascii="GE Inspira Sans" w:eastAsia="GE Inspira Sans" w:hAnsi="GE Inspira Sans" w:cs="GE Inspira Sans"/>
          <w:spacing w:val="-1"/>
          <w:w w:val="97"/>
        </w:rPr>
        <w:t>e</w:t>
      </w:r>
      <w:r>
        <w:rPr>
          <w:rFonts w:ascii="GE Inspira Sans" w:eastAsia="GE Inspira Sans" w:hAnsi="GE Inspira Sans" w:cs="GE Inspira Sans"/>
          <w:spacing w:val="1"/>
          <w:w w:val="97"/>
        </w:rPr>
        <w:t>n</w:t>
      </w:r>
      <w:r>
        <w:rPr>
          <w:rFonts w:ascii="GE Inspira Sans" w:eastAsia="GE Inspira Sans" w:hAnsi="GE Inspira Sans" w:cs="GE Inspira Sans"/>
          <w:w w:val="97"/>
        </w:rPr>
        <w:t>t</w:t>
      </w:r>
      <w:r>
        <w:rPr>
          <w:rFonts w:ascii="GE Inspira Sans" w:eastAsia="GE Inspira Sans" w:hAnsi="GE Inspira Sans" w:cs="GE Inspira Sans"/>
          <w:spacing w:val="1"/>
          <w:w w:val="97"/>
        </w:rPr>
        <w:t>i</w:t>
      </w:r>
      <w:r>
        <w:rPr>
          <w:rFonts w:ascii="GE Inspira Sans" w:eastAsia="GE Inspira Sans" w:hAnsi="GE Inspira Sans" w:cs="GE Inspira Sans"/>
          <w:w w:val="97"/>
        </w:rPr>
        <w:t xml:space="preserve">al </w:t>
      </w:r>
      <w:r>
        <w:rPr>
          <w:rFonts w:ascii="GE Inspira Sans" w:eastAsia="GE Inspira Sans" w:hAnsi="GE Inspira Sans" w:cs="GE Inspira Sans"/>
        </w:rPr>
        <w:t>and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 xml:space="preserve">ot </w:t>
      </w:r>
      <w:r>
        <w:rPr>
          <w:rFonts w:ascii="GE Inspira Sans" w:eastAsia="GE Inspira Sans" w:hAnsi="GE Inspira Sans" w:cs="GE Inspira Sans"/>
          <w:w w:val="97"/>
        </w:rPr>
        <w:t>avai</w:t>
      </w:r>
      <w:r>
        <w:rPr>
          <w:rFonts w:ascii="GE Inspira Sans" w:eastAsia="GE Inspira Sans" w:hAnsi="GE Inspira Sans" w:cs="GE Inspira Sans"/>
          <w:spacing w:val="1"/>
          <w:w w:val="97"/>
        </w:rPr>
        <w:t>l</w:t>
      </w:r>
      <w:r>
        <w:rPr>
          <w:rFonts w:ascii="GE Inspira Sans" w:eastAsia="GE Inspira Sans" w:hAnsi="GE Inspira Sans" w:cs="GE Inspira Sans"/>
          <w:w w:val="97"/>
        </w:rPr>
        <w:t xml:space="preserve">able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th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w w:val="96"/>
        </w:rPr>
        <w:t>unen</w:t>
      </w:r>
      <w:r>
        <w:rPr>
          <w:rFonts w:ascii="GE Inspira Sans" w:eastAsia="GE Inspira Sans" w:hAnsi="GE Inspira Sans" w:cs="GE Inspira Sans"/>
          <w:spacing w:val="1"/>
          <w:w w:val="96"/>
        </w:rPr>
        <w:t>h</w:t>
      </w:r>
      <w:r>
        <w:rPr>
          <w:rFonts w:ascii="GE Inspira Sans" w:eastAsia="GE Inspira Sans" w:hAnsi="GE Inspira Sans" w:cs="GE Inspira Sans"/>
          <w:w w:val="96"/>
        </w:rPr>
        <w:t>a</w:t>
      </w:r>
      <w:r>
        <w:rPr>
          <w:rFonts w:ascii="GE Inspira Sans" w:eastAsia="GE Inspira Sans" w:hAnsi="GE Inspira Sans" w:cs="GE Inspira Sans"/>
          <w:spacing w:val="1"/>
          <w:w w:val="96"/>
        </w:rPr>
        <w:t>nc</w:t>
      </w:r>
      <w:r>
        <w:rPr>
          <w:rFonts w:ascii="GE Inspira Sans" w:eastAsia="GE Inspira Sans" w:hAnsi="GE Inspira Sans" w:cs="GE Inspira Sans"/>
          <w:spacing w:val="2"/>
          <w:w w:val="96"/>
        </w:rPr>
        <w:t>e</w:t>
      </w:r>
      <w:r>
        <w:rPr>
          <w:rFonts w:ascii="GE Inspira Sans" w:eastAsia="GE Inspira Sans" w:hAnsi="GE Inspira Sans" w:cs="GE Inspira Sans"/>
          <w:w w:val="96"/>
        </w:rPr>
        <w:t>d</w:t>
      </w:r>
      <w:r>
        <w:rPr>
          <w:rFonts w:ascii="GE Inspira Sans" w:eastAsia="GE Inspira Sans" w:hAnsi="GE Inspira Sans" w:cs="GE Inspira Sans"/>
          <w:spacing w:val="9"/>
          <w:w w:val="96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6"/>
        </w:rPr>
        <w:t>m</w:t>
      </w:r>
      <w:r>
        <w:rPr>
          <w:rFonts w:ascii="GE Inspira Sans" w:eastAsia="GE Inspira Sans" w:hAnsi="GE Inspira Sans" w:cs="GE Inspira Sans"/>
          <w:w w:val="96"/>
        </w:rPr>
        <w:t>agnetic</w:t>
      </w:r>
      <w:r>
        <w:rPr>
          <w:rFonts w:ascii="GE Inspira Sans" w:eastAsia="GE Inspira Sans" w:hAnsi="GE Inspira Sans" w:cs="GE Inspira Sans"/>
          <w:spacing w:val="9"/>
          <w:w w:val="96"/>
        </w:rPr>
        <w:t xml:space="preserve"> </w:t>
      </w:r>
      <w:r>
        <w:rPr>
          <w:rFonts w:ascii="GE Inspira Sans" w:eastAsia="GE Inspira Sans" w:hAnsi="GE Inspira Sans" w:cs="GE Inspira Sans"/>
          <w:w w:val="96"/>
        </w:rPr>
        <w:t>re</w:t>
      </w:r>
      <w:r>
        <w:rPr>
          <w:rFonts w:ascii="GE Inspira Sans" w:eastAsia="GE Inspira Sans" w:hAnsi="GE Inspira Sans" w:cs="GE Inspira Sans"/>
          <w:spacing w:val="-1"/>
          <w:w w:val="96"/>
        </w:rPr>
        <w:t>s</w:t>
      </w:r>
      <w:r>
        <w:rPr>
          <w:rFonts w:ascii="GE Inspira Sans" w:eastAsia="GE Inspira Sans" w:hAnsi="GE Inspira Sans" w:cs="GE Inspira Sans"/>
          <w:w w:val="96"/>
        </w:rPr>
        <w:t>o</w:t>
      </w:r>
      <w:r>
        <w:rPr>
          <w:rFonts w:ascii="GE Inspira Sans" w:eastAsia="GE Inspira Sans" w:hAnsi="GE Inspira Sans" w:cs="GE Inspira Sans"/>
          <w:spacing w:val="1"/>
          <w:w w:val="96"/>
        </w:rPr>
        <w:t>n</w:t>
      </w:r>
      <w:r>
        <w:rPr>
          <w:rFonts w:ascii="GE Inspira Sans" w:eastAsia="GE Inspira Sans" w:hAnsi="GE Inspira Sans" w:cs="GE Inspira Sans"/>
          <w:w w:val="96"/>
        </w:rPr>
        <w:t>a</w:t>
      </w:r>
      <w:r>
        <w:rPr>
          <w:rFonts w:ascii="GE Inspira Sans" w:eastAsia="GE Inspira Sans" w:hAnsi="GE Inspira Sans" w:cs="GE Inspira Sans"/>
          <w:spacing w:val="1"/>
          <w:w w:val="96"/>
        </w:rPr>
        <w:t>nc</w:t>
      </w:r>
      <w:r>
        <w:rPr>
          <w:rFonts w:ascii="GE Inspira Sans" w:eastAsia="GE Inspira Sans" w:hAnsi="GE Inspira Sans" w:cs="GE Inspira Sans"/>
          <w:w w:val="96"/>
        </w:rPr>
        <w:t>e</w:t>
      </w:r>
      <w:r>
        <w:rPr>
          <w:rFonts w:ascii="GE Inspira Sans" w:eastAsia="GE Inspira Sans" w:hAnsi="GE Inspira Sans" w:cs="GE Inspira Sans"/>
          <w:spacing w:val="11"/>
          <w:w w:val="96"/>
        </w:rPr>
        <w:t xml:space="preserve"> </w:t>
      </w:r>
      <w:r>
        <w:rPr>
          <w:rFonts w:ascii="GE Inspira Sans" w:eastAsia="GE Inspira Sans" w:hAnsi="GE Inspira Sans" w:cs="GE Inspira Sans"/>
          <w:w w:val="96"/>
        </w:rPr>
        <w:t>im</w:t>
      </w:r>
      <w:r>
        <w:rPr>
          <w:rFonts w:ascii="GE Inspira Sans" w:eastAsia="GE Inspira Sans" w:hAnsi="GE Inspira Sans" w:cs="GE Inspira Sans"/>
          <w:spacing w:val="1"/>
          <w:w w:val="96"/>
        </w:rPr>
        <w:t>a</w:t>
      </w:r>
      <w:r>
        <w:rPr>
          <w:rFonts w:ascii="GE Inspira Sans" w:eastAsia="GE Inspira Sans" w:hAnsi="GE Inspira Sans" w:cs="GE Inspira Sans"/>
          <w:w w:val="96"/>
        </w:rPr>
        <w:t>gi</w:t>
      </w:r>
      <w:r>
        <w:rPr>
          <w:rFonts w:ascii="GE Inspira Sans" w:eastAsia="GE Inspira Sans" w:hAnsi="GE Inspira Sans" w:cs="GE Inspira Sans"/>
          <w:spacing w:val="1"/>
          <w:w w:val="96"/>
        </w:rPr>
        <w:t>n</w:t>
      </w:r>
      <w:r>
        <w:rPr>
          <w:rFonts w:ascii="GE Inspira Sans" w:eastAsia="GE Inspira Sans" w:hAnsi="GE Inspira Sans" w:cs="GE Inspira Sans"/>
          <w:w w:val="96"/>
        </w:rPr>
        <w:t>g</w:t>
      </w:r>
      <w:r>
        <w:rPr>
          <w:rFonts w:ascii="GE Inspira Sans" w:eastAsia="GE Inspira Sans" w:hAnsi="GE Inspira Sans" w:cs="GE Inspira Sans"/>
          <w:spacing w:val="8"/>
          <w:w w:val="96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6"/>
        </w:rPr>
        <w:t>(</w:t>
      </w:r>
      <w:r>
        <w:rPr>
          <w:rFonts w:ascii="GE Inspira Sans" w:eastAsia="GE Inspira Sans" w:hAnsi="GE Inspira Sans" w:cs="GE Inspira Sans"/>
          <w:spacing w:val="2"/>
          <w:w w:val="96"/>
        </w:rPr>
        <w:t>M</w:t>
      </w:r>
      <w:r>
        <w:rPr>
          <w:rFonts w:ascii="GE Inspira Sans" w:eastAsia="GE Inspira Sans" w:hAnsi="GE Inspira Sans" w:cs="GE Inspira Sans"/>
          <w:w w:val="96"/>
        </w:rPr>
        <w:t>RI</w:t>
      </w:r>
      <w:r>
        <w:rPr>
          <w:rFonts w:ascii="GE Inspira Sans" w:eastAsia="GE Inspira Sans" w:hAnsi="GE Inspira Sans" w:cs="GE Inspira Sans"/>
          <w:spacing w:val="-1"/>
          <w:w w:val="96"/>
        </w:rPr>
        <w:t>)</w:t>
      </w:r>
      <w:r>
        <w:rPr>
          <w:rFonts w:ascii="GE Inspira Sans" w:eastAsia="GE Inspira Sans" w:hAnsi="GE Inspira Sans" w:cs="GE Inspira Sans"/>
          <w:w w:val="96"/>
        </w:rPr>
        <w:t>.</w:t>
      </w:r>
      <w:r>
        <w:rPr>
          <w:rFonts w:ascii="GE Inspira Sans" w:eastAsia="GE Inspira Sans" w:hAnsi="GE Inspira Sans" w:cs="GE Inspira Sans"/>
          <w:spacing w:val="-6"/>
          <w:w w:val="96"/>
        </w:rPr>
        <w:t xml:space="preserve"> </w:t>
      </w:r>
      <w:r>
        <w:rPr>
          <w:rFonts w:ascii="GE Inspira Sans" w:eastAsia="GE Inspira Sans" w:hAnsi="GE Inspira Sans" w:cs="GE Inspira Sans"/>
          <w:w w:val="96"/>
        </w:rPr>
        <w:t>C</w:t>
      </w:r>
      <w:r>
        <w:rPr>
          <w:rFonts w:ascii="GE Inspira Sans" w:eastAsia="GE Inspira Sans" w:hAnsi="GE Inspira Sans" w:cs="GE Inspira Sans"/>
          <w:spacing w:val="1"/>
          <w:w w:val="96"/>
        </w:rPr>
        <w:t>o</w:t>
      </w:r>
      <w:r>
        <w:rPr>
          <w:rFonts w:ascii="GE Inspira Sans" w:eastAsia="GE Inspira Sans" w:hAnsi="GE Inspira Sans" w:cs="GE Inspira Sans"/>
          <w:w w:val="96"/>
        </w:rPr>
        <w:t>n</w:t>
      </w:r>
      <w:r>
        <w:rPr>
          <w:rFonts w:ascii="GE Inspira Sans" w:eastAsia="GE Inspira Sans" w:hAnsi="GE Inspira Sans" w:cs="GE Inspira Sans"/>
          <w:spacing w:val="1"/>
          <w:w w:val="96"/>
        </w:rPr>
        <w:t>t</w:t>
      </w:r>
      <w:r>
        <w:rPr>
          <w:rFonts w:ascii="GE Inspira Sans" w:eastAsia="GE Inspira Sans" w:hAnsi="GE Inspira Sans" w:cs="GE Inspira Sans"/>
          <w:spacing w:val="-1"/>
          <w:w w:val="96"/>
        </w:rPr>
        <w:t>r</w:t>
      </w:r>
      <w:r>
        <w:rPr>
          <w:rFonts w:ascii="GE Inspira Sans" w:eastAsia="GE Inspira Sans" w:hAnsi="GE Inspira Sans" w:cs="GE Inspira Sans"/>
          <w:w w:val="96"/>
        </w:rPr>
        <w:t>a</w:t>
      </w:r>
      <w:r>
        <w:rPr>
          <w:rFonts w:ascii="GE Inspira Sans" w:eastAsia="GE Inspira Sans" w:hAnsi="GE Inspira Sans" w:cs="GE Inspira Sans"/>
          <w:spacing w:val="1"/>
          <w:w w:val="96"/>
        </w:rPr>
        <w:t>s</w:t>
      </w:r>
      <w:r>
        <w:rPr>
          <w:rFonts w:ascii="GE Inspira Sans" w:eastAsia="GE Inspira Sans" w:hAnsi="GE Inspira Sans" w:cs="GE Inspira Sans"/>
          <w:w w:val="96"/>
        </w:rPr>
        <w:t>t</w:t>
      </w:r>
      <w:r>
        <w:rPr>
          <w:rFonts w:ascii="GE Inspira Sans" w:eastAsia="GE Inspira Sans" w:hAnsi="GE Inspira Sans" w:cs="GE Inspira Sans"/>
          <w:spacing w:val="13"/>
          <w:w w:val="96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g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nt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 xml:space="preserve">n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RI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b</w:t>
      </w:r>
      <w:r>
        <w:rPr>
          <w:rFonts w:ascii="GE Inspira Sans" w:eastAsia="GE Inspira Sans" w:hAnsi="GE Inspira Sans" w:cs="GE Inspira Sans"/>
          <w:spacing w:val="1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t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w w:val="97"/>
        </w:rPr>
        <w:t xml:space="preserve">er </w:t>
      </w:r>
      <w:proofErr w:type="spellStart"/>
      <w:r>
        <w:rPr>
          <w:rFonts w:ascii="GE Inspira Sans" w:eastAsia="GE Inspira Sans" w:hAnsi="GE Inspira Sans" w:cs="GE Inspira Sans"/>
          <w:spacing w:val="-1"/>
          <w:w w:val="97"/>
        </w:rPr>
        <w:t>v</w:t>
      </w:r>
      <w:r>
        <w:rPr>
          <w:rFonts w:ascii="GE Inspira Sans" w:eastAsia="GE Inspira Sans" w:hAnsi="GE Inspira Sans" w:cs="GE Inspira Sans"/>
          <w:spacing w:val="1"/>
          <w:w w:val="97"/>
        </w:rPr>
        <w:t>i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2"/>
          <w:w w:val="97"/>
        </w:rPr>
        <w:t>u</w:t>
      </w:r>
      <w:r>
        <w:rPr>
          <w:rFonts w:ascii="GE Inspira Sans" w:eastAsia="GE Inspira Sans" w:hAnsi="GE Inspira Sans" w:cs="GE Inspira Sans"/>
          <w:w w:val="97"/>
        </w:rPr>
        <w:t>a</w:t>
      </w:r>
      <w:r>
        <w:rPr>
          <w:rFonts w:ascii="GE Inspira Sans" w:eastAsia="GE Inspira Sans" w:hAnsi="GE Inspira Sans" w:cs="GE Inspira Sans"/>
          <w:spacing w:val="1"/>
          <w:w w:val="97"/>
        </w:rPr>
        <w:t>li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2"/>
          <w:w w:val="97"/>
        </w:rPr>
        <w:t>a</w:t>
      </w:r>
      <w:r>
        <w:rPr>
          <w:rFonts w:ascii="GE Inspira Sans" w:eastAsia="GE Inspira Sans" w:hAnsi="GE Inspira Sans" w:cs="GE Inspira Sans"/>
          <w:spacing w:val="-1"/>
          <w:w w:val="97"/>
        </w:rPr>
        <w:t>ti</w:t>
      </w:r>
      <w:r>
        <w:rPr>
          <w:rFonts w:ascii="GE Inspira Sans" w:eastAsia="GE Inspira Sans" w:hAnsi="GE Inspira Sans" w:cs="GE Inspira Sans"/>
          <w:spacing w:val="1"/>
          <w:w w:val="97"/>
        </w:rPr>
        <w:t>o</w:t>
      </w:r>
      <w:r>
        <w:rPr>
          <w:rFonts w:ascii="GE Inspira Sans" w:eastAsia="GE Inspira Sans" w:hAnsi="GE Inspira Sans" w:cs="GE Inspira Sans"/>
          <w:spacing w:val="3"/>
          <w:w w:val="97"/>
        </w:rPr>
        <w:t>n</w:t>
      </w:r>
      <w:proofErr w:type="spellEnd"/>
      <w:r>
        <w:rPr>
          <w:rFonts w:ascii="GE Inspira Sans" w:eastAsia="GE Inspira Sans" w:hAnsi="GE Inspira Sans" w:cs="GE Inspira Sans"/>
          <w:w w:val="97"/>
        </w:rPr>
        <w:t>/</w:t>
      </w:r>
      <w:r>
        <w:rPr>
          <w:rFonts w:ascii="GE Inspira Sans" w:eastAsia="GE Inspira Sans" w:hAnsi="GE Inspira Sans" w:cs="GE Inspira Sans"/>
          <w:spacing w:val="-1"/>
          <w:w w:val="97"/>
        </w:rPr>
        <w:t>d</w:t>
      </w:r>
      <w:r>
        <w:rPr>
          <w:rFonts w:ascii="GE Inspira Sans" w:eastAsia="GE Inspira Sans" w:hAnsi="GE Inspira Sans" w:cs="GE Inspira Sans"/>
          <w:spacing w:val="2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li</w:t>
      </w:r>
      <w:r>
        <w:rPr>
          <w:rFonts w:ascii="GE Inspira Sans" w:eastAsia="GE Inspira Sans" w:hAnsi="GE Inspira Sans" w:cs="GE Inspira Sans"/>
          <w:spacing w:val="2"/>
          <w:w w:val="97"/>
        </w:rPr>
        <w:t>n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1"/>
          <w:w w:val="97"/>
        </w:rPr>
        <w:t>a</w:t>
      </w:r>
      <w:r>
        <w:rPr>
          <w:rFonts w:ascii="GE Inspira Sans" w:eastAsia="GE Inspira Sans" w:hAnsi="GE Inspira Sans" w:cs="GE Inspira Sans"/>
          <w:spacing w:val="-1"/>
          <w:w w:val="97"/>
        </w:rPr>
        <w:t>ti</w:t>
      </w:r>
      <w:r>
        <w:rPr>
          <w:rFonts w:ascii="GE Inspira Sans" w:eastAsia="GE Inspira Sans" w:hAnsi="GE Inspira Sans" w:cs="GE Inspira Sans"/>
          <w:spacing w:val="1"/>
          <w:w w:val="97"/>
        </w:rPr>
        <w:t>o</w:t>
      </w:r>
      <w:r>
        <w:rPr>
          <w:rFonts w:ascii="GE Inspira Sans" w:eastAsia="GE Inspira Sans" w:hAnsi="GE Inspira Sans" w:cs="GE Inspira Sans"/>
          <w:spacing w:val="2"/>
          <w:w w:val="97"/>
        </w:rPr>
        <w:t>n</w:t>
      </w:r>
      <w:r>
        <w:rPr>
          <w:rFonts w:ascii="GE Inspira Sans" w:eastAsia="GE Inspira Sans" w:hAnsi="GE Inspira Sans" w:cs="GE Inspira Sans"/>
          <w:w w:val="97"/>
        </w:rPr>
        <w:t>.</w:t>
      </w:r>
      <w:r>
        <w:rPr>
          <w:rFonts w:ascii="GE Inspira Sans" w:eastAsia="GE Inspira Sans" w:hAnsi="GE Inspira Sans" w:cs="GE Inspira Sans"/>
          <w:spacing w:val="36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proofErr w:type="spellStart"/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proofErr w:type="spellEnd"/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pop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n </w:t>
      </w:r>
      <w:r>
        <w:rPr>
          <w:rFonts w:ascii="GE Inspira Sans" w:eastAsia="GE Inspira Sans" w:hAnsi="GE Inspira Sans" w:cs="GE Inspira Sans"/>
          <w:spacing w:val="1"/>
        </w:rPr>
        <w:t>(</w:t>
      </w:r>
      <w:r>
        <w:rPr>
          <w:rFonts w:ascii="GE Inspira Sans" w:eastAsia="GE Inspira Sans" w:hAnsi="GE Inspira Sans" w:cs="GE Inspira Sans"/>
        </w:rPr>
        <w:t>0-18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102"/>
        </w:rPr>
        <w:t>y</w:t>
      </w:r>
      <w:r>
        <w:rPr>
          <w:rFonts w:ascii="GE Inspira Sans" w:eastAsia="GE Inspira Sans" w:hAnsi="GE Inspira Sans" w:cs="GE Inspira Sans"/>
          <w:w w:val="103"/>
        </w:rPr>
        <w:t>e</w:t>
      </w:r>
      <w:r>
        <w:rPr>
          <w:rFonts w:ascii="GE Inspira Sans" w:eastAsia="GE Inspira Sans" w:hAnsi="GE Inspira Sans" w:cs="GE Inspira Sans"/>
          <w:spacing w:val="1"/>
          <w:w w:val="103"/>
        </w:rPr>
        <w:t>a</w:t>
      </w:r>
      <w:r>
        <w:rPr>
          <w:rFonts w:ascii="GE Inspira Sans" w:eastAsia="GE Inspira Sans" w:hAnsi="GE Inspira Sans" w:cs="GE Inspira Sans"/>
          <w:spacing w:val="-1"/>
          <w:w w:val="95"/>
        </w:rPr>
        <w:t>r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1"/>
          <w:w w:val="66"/>
        </w:rPr>
        <w:t>)</w:t>
      </w:r>
      <w:r>
        <w:rPr>
          <w:rFonts w:ascii="GE Inspira Sans" w:eastAsia="GE Inspira Sans" w:hAnsi="GE Inspira Sans" w:cs="GE Inspira Sans"/>
          <w:w w:val="93"/>
        </w:rPr>
        <w:t>: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ns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 xml:space="preserve">,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ss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95"/>
        </w:rPr>
        <w:t>A</w:t>
      </w:r>
      <w:r>
        <w:rPr>
          <w:rFonts w:ascii="GE Inspira Sans" w:eastAsia="GE Inspira Sans" w:hAnsi="GE Inspira Sans" w:cs="GE Inspira Sans"/>
          <w:w w:val="95"/>
        </w:rPr>
        <w:t>d</w:t>
      </w:r>
      <w:r>
        <w:rPr>
          <w:rFonts w:ascii="GE Inspira Sans" w:eastAsia="GE Inspira Sans" w:hAnsi="GE Inspira Sans" w:cs="GE Inspira Sans"/>
          <w:spacing w:val="1"/>
          <w:w w:val="95"/>
        </w:rPr>
        <w:t>u</w:t>
      </w:r>
      <w:r>
        <w:rPr>
          <w:rFonts w:ascii="GE Inspira Sans" w:eastAsia="GE Inspira Sans" w:hAnsi="GE Inspira Sans" w:cs="GE Inspira Sans"/>
          <w:spacing w:val="-1"/>
          <w:w w:val="95"/>
        </w:rPr>
        <w:t>lt</w:t>
      </w:r>
      <w:r>
        <w:rPr>
          <w:rFonts w:ascii="GE Inspira Sans" w:eastAsia="GE Inspira Sans" w:hAnsi="GE Inspira Sans" w:cs="GE Inspira Sans"/>
          <w:w w:val="95"/>
        </w:rPr>
        <w:t>s</w:t>
      </w:r>
      <w:r>
        <w:rPr>
          <w:rFonts w:ascii="GE Inspira Sans" w:eastAsia="GE Inspira Sans" w:hAnsi="GE Inspira Sans" w:cs="GE Inspira Sans"/>
          <w:spacing w:val="11"/>
          <w:w w:val="95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en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6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2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hs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W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</w:rPr>
        <w:t>bo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R</w:t>
      </w:r>
      <w:r>
        <w:rPr>
          <w:rFonts w:ascii="GE Inspira Sans" w:eastAsia="GE Inspira Sans" w:hAnsi="GE Inspira Sans" w:cs="GE Inspira Sans"/>
        </w:rPr>
        <w:t>I.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8"/>
        </w:rPr>
        <w:t>N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w w:val="105"/>
        </w:rPr>
        <w:t>-</w:t>
      </w:r>
      <w:r>
        <w:rPr>
          <w:rFonts w:ascii="GE Inspira Sans" w:eastAsia="GE Inspira Sans" w:hAnsi="GE Inspira Sans" w:cs="GE Inspira Sans"/>
          <w:w w:val="103"/>
        </w:rPr>
        <w:t>c</w:t>
      </w:r>
      <w:r>
        <w:rPr>
          <w:rFonts w:ascii="GE Inspira Sans" w:eastAsia="GE Inspira Sans" w:hAnsi="GE Inspira Sans" w:cs="GE Inspira Sans"/>
          <w:spacing w:val="1"/>
          <w:w w:val="103"/>
        </w:rPr>
        <w:t>o</w:t>
      </w:r>
      <w:r>
        <w:rPr>
          <w:rFonts w:ascii="GE Inspira Sans" w:eastAsia="GE Inspira Sans" w:hAnsi="GE Inspira Sans" w:cs="GE Inspira Sans"/>
          <w:spacing w:val="-1"/>
          <w:w w:val="95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w w:val="103"/>
        </w:rPr>
        <w:t>n</w:t>
      </w:r>
      <w:r>
        <w:rPr>
          <w:rFonts w:ascii="GE Inspira Sans" w:eastAsia="GE Inspira Sans" w:hAnsi="GE Inspira Sans" w:cs="GE Inspira Sans"/>
          <w:spacing w:val="-1"/>
          <w:w w:val="103"/>
        </w:rPr>
        <w:t>a</w:t>
      </w:r>
      <w:r>
        <w:rPr>
          <w:rFonts w:ascii="GE Inspira Sans" w:eastAsia="GE Inspira Sans" w:hAnsi="GE Inspira Sans" w:cs="GE Inspira Sans"/>
          <w:spacing w:val="1"/>
          <w:w w:val="95"/>
        </w:rPr>
        <w:t>r</w:t>
      </w:r>
      <w:r>
        <w:rPr>
          <w:rFonts w:ascii="GE Inspira Sans" w:eastAsia="GE Inspira Sans" w:hAnsi="GE Inspira Sans" w:cs="GE Inspira Sans"/>
          <w:w w:val="102"/>
        </w:rPr>
        <w:t xml:space="preserve">y 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p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3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3"/>
        </w:rPr>
        <w:t>y</w:t>
      </w:r>
      <w:r>
        <w:rPr>
          <w:rFonts w:ascii="GE Inspira Sans" w:eastAsia="GE Inspira Sans" w:hAnsi="GE Inspira Sans" w:cs="GE Inspira Sans"/>
        </w:rPr>
        <w:t>.</w:t>
      </w:r>
    </w:p>
    <w:p w:rsidR="00366A4D" w:rsidRDefault="00366A4D">
      <w:pPr>
        <w:spacing w:before="12" w:line="220" w:lineRule="exact"/>
        <w:rPr>
          <w:sz w:val="22"/>
          <w:szCs w:val="22"/>
        </w:rPr>
      </w:pPr>
    </w:p>
    <w:p w:rsidR="00366A4D" w:rsidRDefault="00B0514B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2"/>
        </w:rPr>
        <w:t>DOSA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G</w:t>
      </w:r>
      <w:r>
        <w:rPr>
          <w:rFonts w:ascii="GE Inspira Sans" w:eastAsia="GE Inspira Sans" w:hAnsi="GE Inspira Sans" w:cs="GE Inspira Sans"/>
          <w:b/>
          <w:w w:val="92"/>
        </w:rPr>
        <w:t>E</w:t>
      </w:r>
      <w:r>
        <w:rPr>
          <w:rFonts w:ascii="GE Inspira Sans" w:eastAsia="GE Inspira Sans" w:hAnsi="GE Inspira Sans" w:cs="GE Inspira Sans"/>
          <w:b/>
          <w:spacing w:val="9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A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N</w:t>
      </w:r>
      <w:r>
        <w:rPr>
          <w:rFonts w:ascii="GE Inspira Sans" w:eastAsia="GE Inspira Sans" w:hAnsi="GE Inspira Sans" w:cs="GE Inspira Sans"/>
          <w:b/>
          <w:w w:val="92"/>
        </w:rPr>
        <w:t>D</w:t>
      </w:r>
      <w:r>
        <w:rPr>
          <w:rFonts w:ascii="GE Inspira Sans" w:eastAsia="GE Inspira Sans" w:hAnsi="GE Inspira Sans" w:cs="GE Inspira Sans"/>
          <w:b/>
          <w:spacing w:val="10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M</w:t>
      </w:r>
      <w:r>
        <w:rPr>
          <w:rFonts w:ascii="GE Inspira Sans" w:eastAsia="GE Inspira Sans" w:hAnsi="GE Inspira Sans" w:cs="GE Inspira Sans"/>
          <w:b/>
          <w:spacing w:val="3"/>
          <w:w w:val="92"/>
        </w:rPr>
        <w:t>E</w:t>
      </w:r>
      <w:r>
        <w:rPr>
          <w:rFonts w:ascii="GE Inspira Sans" w:eastAsia="GE Inspira Sans" w:hAnsi="GE Inspira Sans" w:cs="GE Inspira Sans"/>
          <w:b/>
          <w:w w:val="92"/>
        </w:rPr>
        <w:t>T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H</w:t>
      </w:r>
      <w:r>
        <w:rPr>
          <w:rFonts w:ascii="GE Inspira Sans" w:eastAsia="GE Inspira Sans" w:hAnsi="GE Inspira Sans" w:cs="GE Inspira Sans"/>
          <w:b/>
          <w:w w:val="92"/>
        </w:rPr>
        <w:t>OD</w:t>
      </w:r>
      <w:r>
        <w:rPr>
          <w:rFonts w:ascii="GE Inspira Sans" w:eastAsia="GE Inspira Sans" w:hAnsi="GE Inspira Sans" w:cs="GE Inspira Sans"/>
          <w:b/>
          <w:spacing w:val="24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</w:rPr>
        <w:t>OF</w:t>
      </w:r>
      <w:r>
        <w:rPr>
          <w:rFonts w:ascii="GE Inspira Sans" w:eastAsia="GE Inspira Sans" w:hAnsi="GE Inspira Sans" w:cs="GE Inspira Sans"/>
          <w:b/>
          <w:spacing w:val="-9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</w:rPr>
        <w:t>A</w:t>
      </w:r>
      <w:r>
        <w:rPr>
          <w:rFonts w:ascii="GE Inspira Sans" w:eastAsia="GE Inspira Sans" w:hAnsi="GE Inspira Sans" w:cs="GE Inspira Sans"/>
          <w:b/>
        </w:rPr>
        <w:t>D</w:t>
      </w:r>
      <w:r>
        <w:rPr>
          <w:rFonts w:ascii="GE Inspira Sans" w:eastAsia="GE Inspira Sans" w:hAnsi="GE Inspira Sans" w:cs="GE Inspira Sans"/>
          <w:b/>
          <w:spacing w:val="-1"/>
        </w:rPr>
        <w:t>M</w:t>
      </w:r>
      <w:r>
        <w:rPr>
          <w:rFonts w:ascii="GE Inspira Sans" w:eastAsia="GE Inspira Sans" w:hAnsi="GE Inspira Sans" w:cs="GE Inspira Sans"/>
          <w:b/>
        </w:rPr>
        <w:t>INIS</w:t>
      </w:r>
      <w:r>
        <w:rPr>
          <w:rFonts w:ascii="GE Inspira Sans" w:eastAsia="GE Inspira Sans" w:hAnsi="GE Inspira Sans" w:cs="GE Inspira Sans"/>
          <w:b/>
          <w:spacing w:val="2"/>
        </w:rPr>
        <w:t>T</w:t>
      </w:r>
      <w:r>
        <w:rPr>
          <w:rFonts w:ascii="GE Inspira Sans" w:eastAsia="GE Inspira Sans" w:hAnsi="GE Inspira Sans" w:cs="GE Inspira Sans"/>
          <w:b/>
        </w:rPr>
        <w:t>RA</w:t>
      </w:r>
      <w:r>
        <w:rPr>
          <w:rFonts w:ascii="GE Inspira Sans" w:eastAsia="GE Inspira Sans" w:hAnsi="GE Inspira Sans" w:cs="GE Inspira Sans"/>
          <w:b/>
          <w:spacing w:val="-1"/>
        </w:rPr>
        <w:t>T</w:t>
      </w:r>
      <w:r>
        <w:rPr>
          <w:rFonts w:ascii="GE Inspira Sans" w:eastAsia="GE Inspira Sans" w:hAnsi="GE Inspira Sans" w:cs="GE Inspira Sans"/>
          <w:b/>
        </w:rPr>
        <w:t>I</w:t>
      </w:r>
      <w:r>
        <w:rPr>
          <w:rFonts w:ascii="GE Inspira Sans" w:eastAsia="GE Inspira Sans" w:hAnsi="GE Inspira Sans" w:cs="GE Inspira Sans"/>
          <w:b/>
          <w:spacing w:val="3"/>
        </w:rPr>
        <w:t>O</w:t>
      </w:r>
      <w:r>
        <w:rPr>
          <w:rFonts w:ascii="GE Inspira Sans" w:eastAsia="GE Inspira Sans" w:hAnsi="GE Inspira Sans" w:cs="GE Inspira Sans"/>
          <w:b/>
        </w:rPr>
        <w:t>N</w:t>
      </w:r>
    </w:p>
    <w:p w:rsidR="00366A4D" w:rsidRDefault="00B0514B">
      <w:pPr>
        <w:spacing w:before="2" w:line="245" w:lineRule="auto"/>
        <w:ind w:left="116" w:right="71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uct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hc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of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ch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l e</w:t>
      </w:r>
      <w:r>
        <w:rPr>
          <w:rFonts w:ascii="GE Inspira Sans" w:eastAsia="GE Inspira Sans" w:hAnsi="GE Inspira Sans" w:cs="GE Inspira Sans"/>
          <w:spacing w:val="-1"/>
        </w:rPr>
        <w:t>x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er</w:t>
      </w:r>
      <w:r>
        <w:rPr>
          <w:rFonts w:ascii="GE Inspira Sans" w:eastAsia="GE Inspira Sans" w:hAnsi="GE Inspira Sans" w:cs="GE Inspira Sans"/>
          <w:spacing w:val="1"/>
        </w:rPr>
        <w:t>for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1"/>
        </w:rPr>
        <w:t>ol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m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h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</w:rPr>
        <w:t>lo</w:t>
      </w:r>
      <w:r>
        <w:rPr>
          <w:rFonts w:ascii="GE Inspira Sans" w:eastAsia="GE Inspira Sans" w:hAnsi="GE Inspira Sans" w:cs="GE Inspira Sans"/>
          <w:spacing w:val="3"/>
        </w:rPr>
        <w:t>w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</w:rPr>
        <w:t>do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4"/>
        </w:rPr>
        <w:t>h</w:t>
      </w:r>
      <w:r>
        <w:rPr>
          <w:rFonts w:ascii="GE Inspira Sans" w:eastAsia="GE Inspira Sans" w:hAnsi="GE Inspira Sans" w:cs="GE Inspira Sans"/>
        </w:rPr>
        <w:t>at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7"/>
        </w:rPr>
        <w:t>p</w:t>
      </w:r>
      <w:r>
        <w:rPr>
          <w:rFonts w:ascii="GE Inspira Sans" w:eastAsia="GE Inspira Sans" w:hAnsi="GE Inspira Sans" w:cs="GE Inspira Sans"/>
          <w:w w:val="97"/>
        </w:rPr>
        <w:t>rov</w:t>
      </w:r>
      <w:r>
        <w:rPr>
          <w:rFonts w:ascii="GE Inspira Sans" w:eastAsia="GE Inspira Sans" w:hAnsi="GE Inspira Sans" w:cs="GE Inspira Sans"/>
          <w:spacing w:val="2"/>
          <w:w w:val="97"/>
        </w:rPr>
        <w:t>i</w:t>
      </w:r>
      <w:r>
        <w:rPr>
          <w:rFonts w:ascii="GE Inspira Sans" w:eastAsia="GE Inspira Sans" w:hAnsi="GE Inspira Sans" w:cs="GE Inspira Sans"/>
          <w:w w:val="97"/>
        </w:rPr>
        <w:t>d</w:t>
      </w:r>
      <w:r>
        <w:rPr>
          <w:rFonts w:ascii="GE Inspira Sans" w:eastAsia="GE Inspira Sans" w:hAnsi="GE Inspira Sans" w:cs="GE Inspira Sans"/>
          <w:spacing w:val="-1"/>
          <w:w w:val="97"/>
        </w:rPr>
        <w:t>e</w:t>
      </w:r>
      <w:r>
        <w:rPr>
          <w:rFonts w:ascii="GE Inspira Sans" w:eastAsia="GE Inspira Sans" w:hAnsi="GE Inspira Sans" w:cs="GE Inspira Sans"/>
          <w:w w:val="97"/>
        </w:rPr>
        <w:t>s</w:t>
      </w:r>
      <w:r>
        <w:rPr>
          <w:rFonts w:ascii="GE Inspira Sans" w:eastAsia="GE Inspira Sans" w:hAnsi="GE Inspira Sans" w:cs="GE Inspira Sans"/>
          <w:spacing w:val="1"/>
          <w:w w:val="97"/>
        </w:rPr>
        <w:t xml:space="preserve"> 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</w:rPr>
        <w:t>ff</w:t>
      </w:r>
      <w:r>
        <w:rPr>
          <w:rFonts w:ascii="GE Inspira Sans" w:eastAsia="GE Inspira Sans" w:hAnsi="GE Inspira Sans" w:cs="GE Inspira Sans"/>
          <w:spacing w:val="1"/>
        </w:rPr>
        <w:t>ic</w:t>
      </w:r>
      <w:r>
        <w:rPr>
          <w:rFonts w:ascii="GE Inspira Sans" w:eastAsia="GE Inspira Sans" w:hAnsi="GE Inspira Sans" w:cs="GE Inspira Sans"/>
        </w:rPr>
        <w:t>ie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 xml:space="preserve">t </w:t>
      </w:r>
      <w:r>
        <w:rPr>
          <w:rFonts w:ascii="GE Inspira Sans" w:eastAsia="GE Inspira Sans" w:hAnsi="GE Inspira Sans" w:cs="GE Inspira Sans"/>
          <w:w w:val="97"/>
        </w:rPr>
        <w:t>en</w:t>
      </w:r>
      <w:r>
        <w:rPr>
          <w:rFonts w:ascii="GE Inspira Sans" w:eastAsia="GE Inspira Sans" w:hAnsi="GE Inspira Sans" w:cs="GE Inspira Sans"/>
          <w:spacing w:val="1"/>
          <w:w w:val="97"/>
        </w:rPr>
        <w:t>h</w:t>
      </w:r>
      <w:r>
        <w:rPr>
          <w:rFonts w:ascii="GE Inspira Sans" w:eastAsia="GE Inspira Sans" w:hAnsi="GE Inspira Sans" w:cs="GE Inspira Sans"/>
          <w:w w:val="97"/>
        </w:rPr>
        <w:t>a</w:t>
      </w:r>
      <w:r>
        <w:rPr>
          <w:rFonts w:ascii="GE Inspira Sans" w:eastAsia="GE Inspira Sans" w:hAnsi="GE Inspira Sans" w:cs="GE Inspira Sans"/>
          <w:spacing w:val="1"/>
          <w:w w:val="97"/>
        </w:rPr>
        <w:t>nc</w:t>
      </w:r>
      <w:r>
        <w:rPr>
          <w:rFonts w:ascii="GE Inspira Sans" w:eastAsia="GE Inspira Sans" w:hAnsi="GE Inspira Sans" w:cs="GE Inspira Sans"/>
          <w:w w:val="97"/>
        </w:rPr>
        <w:t>em</w:t>
      </w:r>
      <w:r>
        <w:rPr>
          <w:rFonts w:ascii="GE Inspira Sans" w:eastAsia="GE Inspira Sans" w:hAnsi="GE Inspira Sans" w:cs="GE Inspira Sans"/>
          <w:spacing w:val="-1"/>
          <w:w w:val="97"/>
        </w:rPr>
        <w:t>e</w:t>
      </w:r>
      <w:r>
        <w:rPr>
          <w:rFonts w:ascii="GE Inspira Sans" w:eastAsia="GE Inspira Sans" w:hAnsi="GE Inspira Sans" w:cs="GE Inspira Sans"/>
          <w:spacing w:val="1"/>
          <w:w w:val="97"/>
        </w:rPr>
        <w:t>n</w:t>
      </w:r>
      <w:r>
        <w:rPr>
          <w:rFonts w:ascii="GE Inspira Sans" w:eastAsia="GE Inspira Sans" w:hAnsi="GE Inspira Sans" w:cs="GE Inspira Sans"/>
          <w:w w:val="97"/>
        </w:rPr>
        <w:t xml:space="preserve">t </w:t>
      </w:r>
      <w:r>
        <w:rPr>
          <w:rFonts w:ascii="GE Inspira Sans" w:eastAsia="GE Inspira Sans" w:hAnsi="GE Inspira Sans" w:cs="GE Inspira Sans"/>
        </w:rPr>
        <w:t>for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diagnos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w w:val="97"/>
        </w:rPr>
        <w:t>ic</w:t>
      </w:r>
      <w:r>
        <w:rPr>
          <w:rFonts w:ascii="GE Inspira Sans" w:eastAsia="GE Inspira Sans" w:hAnsi="GE Inspira Sans" w:cs="GE Inspira Sans"/>
          <w:spacing w:val="2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97"/>
        </w:rPr>
        <w:t>p</w:t>
      </w:r>
      <w:r>
        <w:rPr>
          <w:rFonts w:ascii="GE Inspira Sans" w:eastAsia="GE Inspira Sans" w:hAnsi="GE Inspira Sans" w:cs="GE Inspira Sans"/>
          <w:w w:val="97"/>
        </w:rPr>
        <w:t>ur</w:t>
      </w:r>
      <w:r>
        <w:rPr>
          <w:rFonts w:ascii="GE Inspira Sans" w:eastAsia="GE Inspira Sans" w:hAnsi="GE Inspira Sans" w:cs="GE Inspira Sans"/>
          <w:spacing w:val="-1"/>
          <w:w w:val="97"/>
        </w:rPr>
        <w:t>p</w:t>
      </w:r>
      <w:r>
        <w:rPr>
          <w:rFonts w:ascii="GE Inspira Sans" w:eastAsia="GE Inspira Sans" w:hAnsi="GE Inspira Sans" w:cs="GE Inspira Sans"/>
          <w:w w:val="97"/>
        </w:rPr>
        <w:t>os</w:t>
      </w:r>
      <w:r>
        <w:rPr>
          <w:rFonts w:ascii="GE Inspira Sans" w:eastAsia="GE Inspira Sans" w:hAnsi="GE Inspira Sans" w:cs="GE Inspira Sans"/>
          <w:spacing w:val="2"/>
          <w:w w:val="97"/>
        </w:rPr>
        <w:t>e</w:t>
      </w:r>
      <w:r>
        <w:rPr>
          <w:rFonts w:ascii="GE Inspira Sans" w:eastAsia="GE Inspira Sans" w:hAnsi="GE Inspira Sans" w:cs="GE Inspira Sans"/>
          <w:w w:val="97"/>
        </w:rPr>
        <w:t>s</w:t>
      </w:r>
      <w:r>
        <w:rPr>
          <w:rFonts w:ascii="GE Inspira Sans" w:eastAsia="GE Inspira Sans" w:hAnsi="GE Inspira Sans" w:cs="GE Inspira Sans"/>
          <w:spacing w:val="-1"/>
          <w:w w:val="97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sh</w:t>
      </w:r>
      <w:r>
        <w:rPr>
          <w:rFonts w:ascii="GE Inspira Sans" w:eastAsia="GE Inspira Sans" w:hAnsi="GE Inspira Sans" w:cs="GE Inspira Sans"/>
          <w:spacing w:val="3"/>
          <w:w w:val="97"/>
        </w:rPr>
        <w:t>o</w:t>
      </w:r>
      <w:r>
        <w:rPr>
          <w:rFonts w:ascii="GE Inspira Sans" w:eastAsia="GE Inspira Sans" w:hAnsi="GE Inspira Sans" w:cs="GE Inspira Sans"/>
          <w:w w:val="97"/>
        </w:rPr>
        <w:t xml:space="preserve">uld </w:t>
      </w:r>
      <w:r>
        <w:rPr>
          <w:rFonts w:ascii="GE Inspira Sans" w:eastAsia="GE Inspira Sans" w:hAnsi="GE Inspira Sans" w:cs="GE Inspira Sans"/>
          <w:spacing w:val="-1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</w:rPr>
        <w:t>do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shou</w:t>
      </w:r>
      <w:r>
        <w:rPr>
          <w:rFonts w:ascii="GE Inspira Sans" w:eastAsia="GE Inspira Sans" w:hAnsi="GE Inspira Sans" w:cs="GE Inspira Sans"/>
          <w:spacing w:val="3"/>
          <w:w w:val="97"/>
        </w:rPr>
        <w:t>l</w:t>
      </w:r>
      <w:r>
        <w:rPr>
          <w:rFonts w:ascii="GE Inspira Sans" w:eastAsia="GE Inspira Sans" w:hAnsi="GE Inspira Sans" w:cs="GE Inspira Sans"/>
          <w:w w:val="97"/>
        </w:rPr>
        <w:t xml:space="preserve">d </w:t>
      </w:r>
      <w:r>
        <w:rPr>
          <w:rFonts w:ascii="GE Inspira Sans" w:eastAsia="GE Inspira Sans" w:hAnsi="GE Inspira Sans" w:cs="GE Inspira Sans"/>
          <w:spacing w:val="-1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97"/>
        </w:rPr>
        <w:t>c</w:t>
      </w:r>
      <w:r>
        <w:rPr>
          <w:rFonts w:ascii="GE Inspira Sans" w:eastAsia="GE Inspira Sans" w:hAnsi="GE Inspira Sans" w:cs="GE Inspira Sans"/>
          <w:w w:val="97"/>
        </w:rPr>
        <w:t>al</w:t>
      </w:r>
      <w:r>
        <w:rPr>
          <w:rFonts w:ascii="GE Inspira Sans" w:eastAsia="GE Inspira Sans" w:hAnsi="GE Inspira Sans" w:cs="GE Inspira Sans"/>
          <w:spacing w:val="1"/>
          <w:w w:val="97"/>
        </w:rPr>
        <w:t>c</w:t>
      </w:r>
      <w:r>
        <w:rPr>
          <w:rFonts w:ascii="GE Inspira Sans" w:eastAsia="GE Inspira Sans" w:hAnsi="GE Inspira Sans" w:cs="GE Inspira Sans"/>
          <w:w w:val="97"/>
        </w:rPr>
        <w:t>ula</w:t>
      </w:r>
      <w:r>
        <w:rPr>
          <w:rFonts w:ascii="GE Inspira Sans" w:eastAsia="GE Inspira Sans" w:hAnsi="GE Inspira Sans" w:cs="GE Inspira Sans"/>
          <w:spacing w:val="3"/>
          <w:w w:val="97"/>
        </w:rPr>
        <w:t>t</w:t>
      </w:r>
      <w:r>
        <w:rPr>
          <w:rFonts w:ascii="GE Inspira Sans" w:eastAsia="GE Inspira Sans" w:hAnsi="GE Inspira Sans" w:cs="GE Inspira Sans"/>
          <w:w w:val="97"/>
        </w:rPr>
        <w:t xml:space="preserve">ed </w:t>
      </w:r>
      <w:r>
        <w:rPr>
          <w:rFonts w:ascii="GE Inspira Sans" w:eastAsia="GE Inspira Sans" w:hAnsi="GE Inspira Sans" w:cs="GE Inspira Sans"/>
          <w:spacing w:val="-1"/>
          <w:w w:val="97"/>
        </w:rPr>
        <w:t>b</w:t>
      </w:r>
      <w:r>
        <w:rPr>
          <w:rFonts w:ascii="GE Inspira Sans" w:eastAsia="GE Inspira Sans" w:hAnsi="GE Inspira Sans" w:cs="GE Inspira Sans"/>
          <w:w w:val="97"/>
        </w:rPr>
        <w:t>a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ed</w:t>
      </w:r>
      <w:r>
        <w:rPr>
          <w:rFonts w:ascii="GE Inspira Sans" w:eastAsia="GE Inspira Sans" w:hAnsi="GE Inspira Sans" w:cs="GE Inspira Sans"/>
          <w:spacing w:val="-2"/>
          <w:w w:val="97"/>
        </w:rPr>
        <w:t xml:space="preserve"> </w:t>
      </w:r>
      <w:r>
        <w:rPr>
          <w:rFonts w:ascii="GE Inspira Sans" w:eastAsia="GE Inspira Sans" w:hAnsi="GE Inspira Sans" w:cs="GE Inspira Sans"/>
        </w:rPr>
        <w:t>on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1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p</w:t>
      </w:r>
      <w:r>
        <w:rPr>
          <w:rFonts w:ascii="GE Inspira Sans" w:eastAsia="GE Inspira Sans" w:hAnsi="GE Inspira Sans" w:cs="GE Inspira Sans"/>
        </w:rPr>
        <w:t>atie</w:t>
      </w:r>
      <w:r>
        <w:rPr>
          <w:rFonts w:ascii="GE Inspira Sans" w:eastAsia="GE Inspira Sans" w:hAnsi="GE Inspira Sans" w:cs="GE Inspira Sans"/>
          <w:spacing w:val="8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1"/>
        </w:rPr>
        <w:t>’</w:t>
      </w:r>
      <w:r>
        <w:rPr>
          <w:rFonts w:ascii="GE Inspira Sans" w:eastAsia="GE Inspira Sans" w:hAnsi="GE Inspira Sans" w:cs="GE Inspira Sans"/>
        </w:rPr>
        <w:t xml:space="preserve">s </w:t>
      </w:r>
      <w:r>
        <w:rPr>
          <w:rFonts w:ascii="GE Inspira Sans" w:eastAsia="GE Inspira Sans" w:hAnsi="GE Inspira Sans" w:cs="GE Inspira Sans"/>
          <w:spacing w:val="-1"/>
        </w:rPr>
        <w:t>b</w:t>
      </w:r>
      <w:r>
        <w:rPr>
          <w:rFonts w:ascii="GE Inspira Sans" w:eastAsia="GE Inspira Sans" w:hAnsi="GE Inspira Sans" w:cs="GE Inspira Sans"/>
        </w:rPr>
        <w:t>ody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proofErr w:type="gramStart"/>
      <w:r>
        <w:rPr>
          <w:rFonts w:ascii="GE Inspira Sans" w:eastAsia="GE Inspira Sans" w:hAnsi="GE Inspira Sans" w:cs="GE Inspira Sans"/>
          <w:w w:val="97"/>
        </w:rPr>
        <w:t>we</w:t>
      </w:r>
      <w:r>
        <w:rPr>
          <w:rFonts w:ascii="GE Inspira Sans" w:eastAsia="GE Inspira Sans" w:hAnsi="GE Inspira Sans" w:cs="GE Inspira Sans"/>
          <w:spacing w:val="3"/>
          <w:w w:val="97"/>
        </w:rPr>
        <w:t>i</w:t>
      </w:r>
      <w:r>
        <w:rPr>
          <w:rFonts w:ascii="GE Inspira Sans" w:eastAsia="GE Inspira Sans" w:hAnsi="GE Inspira Sans" w:cs="GE Inspira Sans"/>
          <w:w w:val="97"/>
        </w:rPr>
        <w:t>gh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w w:val="97"/>
        </w:rPr>
        <w:t>,</w:t>
      </w:r>
      <w:r>
        <w:rPr>
          <w:rFonts w:ascii="GE Inspira Sans" w:eastAsia="GE Inspira Sans" w:hAnsi="GE Inspira Sans" w:cs="GE Inspira Sans"/>
          <w:spacing w:val="-2"/>
          <w:w w:val="97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3"/>
        </w:rPr>
        <w:t>n</w:t>
      </w:r>
      <w:r>
        <w:rPr>
          <w:rFonts w:ascii="GE Inspira Sans" w:eastAsia="GE Inspira Sans" w:hAnsi="GE Inspira Sans" w:cs="GE Inspira Sans"/>
        </w:rPr>
        <w:t>d</w:t>
      </w:r>
      <w:proofErr w:type="gramEnd"/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sh</w:t>
      </w:r>
      <w:r>
        <w:rPr>
          <w:rFonts w:ascii="GE Inspira Sans" w:eastAsia="GE Inspira Sans" w:hAnsi="GE Inspira Sans" w:cs="GE Inspira Sans"/>
          <w:spacing w:val="3"/>
          <w:w w:val="97"/>
        </w:rPr>
        <w:t>o</w:t>
      </w:r>
      <w:r>
        <w:rPr>
          <w:rFonts w:ascii="GE Inspira Sans" w:eastAsia="GE Inspira Sans" w:hAnsi="GE Inspira Sans" w:cs="GE Inspira Sans"/>
          <w:w w:val="97"/>
        </w:rPr>
        <w:t>uld</w:t>
      </w:r>
      <w:r>
        <w:rPr>
          <w:rFonts w:ascii="GE Inspira Sans" w:eastAsia="GE Inspira Sans" w:hAnsi="GE Inspira Sans" w:cs="GE Inspira Sans"/>
          <w:spacing w:val="-2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ot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7"/>
        </w:rPr>
        <w:t>e</w:t>
      </w:r>
      <w:r>
        <w:rPr>
          <w:rFonts w:ascii="GE Inspira Sans" w:eastAsia="GE Inspira Sans" w:hAnsi="GE Inspira Sans" w:cs="GE Inspira Sans"/>
          <w:w w:val="97"/>
        </w:rPr>
        <w:t>xce</w:t>
      </w:r>
      <w:r>
        <w:rPr>
          <w:rFonts w:ascii="GE Inspira Sans" w:eastAsia="GE Inspira Sans" w:hAnsi="GE Inspira Sans" w:cs="GE Inspira Sans"/>
          <w:spacing w:val="-1"/>
          <w:w w:val="97"/>
        </w:rPr>
        <w:t>e</w:t>
      </w:r>
      <w:r>
        <w:rPr>
          <w:rFonts w:ascii="GE Inspira Sans" w:eastAsia="GE Inspira Sans" w:hAnsi="GE Inspira Sans" w:cs="GE Inspira Sans"/>
          <w:w w:val="97"/>
        </w:rPr>
        <w:t xml:space="preserve">d 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1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rec</w:t>
      </w:r>
      <w:r>
        <w:rPr>
          <w:rFonts w:ascii="GE Inspira Sans" w:eastAsia="GE Inspira Sans" w:hAnsi="GE Inspira Sans" w:cs="GE Inspira Sans"/>
          <w:spacing w:val="3"/>
          <w:w w:val="97"/>
        </w:rPr>
        <w:t>o</w:t>
      </w:r>
      <w:r>
        <w:rPr>
          <w:rFonts w:ascii="GE Inspira Sans" w:eastAsia="GE Inspira Sans" w:hAnsi="GE Inspira Sans" w:cs="GE Inspira Sans"/>
          <w:w w:val="97"/>
        </w:rPr>
        <w:t>mme</w:t>
      </w:r>
      <w:r>
        <w:rPr>
          <w:rFonts w:ascii="GE Inspira Sans" w:eastAsia="GE Inspira Sans" w:hAnsi="GE Inspira Sans" w:cs="GE Inspira Sans"/>
          <w:spacing w:val="3"/>
          <w:w w:val="97"/>
        </w:rPr>
        <w:t>n</w:t>
      </w:r>
      <w:r>
        <w:rPr>
          <w:rFonts w:ascii="GE Inspira Sans" w:eastAsia="GE Inspira Sans" w:hAnsi="GE Inspira Sans" w:cs="GE Inspira Sans"/>
          <w:w w:val="97"/>
        </w:rPr>
        <w:t>d</w:t>
      </w:r>
      <w:r>
        <w:rPr>
          <w:rFonts w:ascii="GE Inspira Sans" w:eastAsia="GE Inspira Sans" w:hAnsi="GE Inspira Sans" w:cs="GE Inspira Sans"/>
          <w:spacing w:val="-1"/>
          <w:w w:val="97"/>
        </w:rPr>
        <w:t>e</w:t>
      </w:r>
      <w:r>
        <w:rPr>
          <w:rFonts w:ascii="GE Inspira Sans" w:eastAsia="GE Inspira Sans" w:hAnsi="GE Inspira Sans" w:cs="GE Inspira Sans"/>
          <w:w w:val="97"/>
        </w:rPr>
        <w:t xml:space="preserve">d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2"/>
        </w:rPr>
        <w:t>os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p</w:t>
      </w:r>
      <w:r>
        <w:rPr>
          <w:rFonts w:ascii="GE Inspira Sans" w:eastAsia="GE Inspira Sans" w:hAnsi="GE Inspira Sans" w:cs="GE Inspira Sans"/>
        </w:rPr>
        <w:t>er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k</w:t>
      </w:r>
      <w:r>
        <w:rPr>
          <w:rFonts w:ascii="GE Inspira Sans" w:eastAsia="GE Inspira Sans" w:hAnsi="GE Inspira Sans" w:cs="GE Inspira Sans"/>
          <w:spacing w:val="1"/>
          <w:w w:val="97"/>
        </w:rPr>
        <w:t>i</w:t>
      </w:r>
      <w:r>
        <w:rPr>
          <w:rFonts w:ascii="GE Inspira Sans" w:eastAsia="GE Inspira Sans" w:hAnsi="GE Inspira Sans" w:cs="GE Inspira Sans"/>
          <w:w w:val="97"/>
        </w:rPr>
        <w:t>log</w:t>
      </w:r>
      <w:r>
        <w:rPr>
          <w:rFonts w:ascii="GE Inspira Sans" w:eastAsia="GE Inspira Sans" w:hAnsi="GE Inspira Sans" w:cs="GE Inspira Sans"/>
          <w:spacing w:val="1"/>
          <w:w w:val="97"/>
        </w:rPr>
        <w:t>r</w:t>
      </w:r>
      <w:r>
        <w:rPr>
          <w:rFonts w:ascii="GE Inspira Sans" w:eastAsia="GE Inspira Sans" w:hAnsi="GE Inspira Sans" w:cs="GE Inspira Sans"/>
          <w:w w:val="97"/>
        </w:rPr>
        <w:t>am</w:t>
      </w:r>
      <w:r>
        <w:rPr>
          <w:rFonts w:ascii="GE Inspira Sans" w:eastAsia="GE Inspira Sans" w:hAnsi="GE Inspira Sans" w:cs="GE Inspira Sans"/>
          <w:spacing w:val="1"/>
          <w:w w:val="97"/>
        </w:rPr>
        <w:t xml:space="preserve"> </w:t>
      </w:r>
      <w:r>
        <w:rPr>
          <w:rFonts w:ascii="GE Inspira Sans" w:eastAsia="GE Inspira Sans" w:hAnsi="GE Inspira Sans" w:cs="GE Inspira Sans"/>
        </w:rPr>
        <w:t>of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b</w:t>
      </w:r>
      <w:r>
        <w:rPr>
          <w:rFonts w:ascii="GE Inspira Sans" w:eastAsia="GE Inspira Sans" w:hAnsi="GE Inspira Sans" w:cs="GE Inspira Sans"/>
          <w:spacing w:val="2"/>
        </w:rPr>
        <w:t>o</w:t>
      </w:r>
      <w:r>
        <w:rPr>
          <w:rFonts w:ascii="GE Inspira Sans" w:eastAsia="GE Inspira Sans" w:hAnsi="GE Inspira Sans" w:cs="GE Inspira Sans"/>
        </w:rPr>
        <w:t>dy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</w:rPr>
        <w:t>weig</w:t>
      </w:r>
      <w:r>
        <w:rPr>
          <w:rFonts w:ascii="GE Inspira Sans" w:eastAsia="GE Inspira Sans" w:hAnsi="GE Inspira Sans" w:cs="GE Inspira Sans"/>
          <w:spacing w:val="1"/>
        </w:rPr>
        <w:t>h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d</w:t>
      </w:r>
      <w:r>
        <w:rPr>
          <w:rFonts w:ascii="GE Inspira Sans" w:eastAsia="GE Inspira Sans" w:hAnsi="GE Inspira Sans" w:cs="GE Inspira Sans"/>
          <w:spacing w:val="-1"/>
          <w:w w:val="97"/>
        </w:rPr>
        <w:t>e</w:t>
      </w:r>
      <w:r>
        <w:rPr>
          <w:rFonts w:ascii="GE Inspira Sans" w:eastAsia="GE Inspira Sans" w:hAnsi="GE Inspira Sans" w:cs="GE Inspira Sans"/>
          <w:w w:val="97"/>
        </w:rPr>
        <w:t>tai</w:t>
      </w:r>
      <w:r>
        <w:rPr>
          <w:rFonts w:ascii="GE Inspira Sans" w:eastAsia="GE Inspira Sans" w:hAnsi="GE Inspira Sans" w:cs="GE Inspira Sans"/>
          <w:spacing w:val="1"/>
          <w:w w:val="97"/>
        </w:rPr>
        <w:t>l</w:t>
      </w:r>
      <w:r>
        <w:rPr>
          <w:rFonts w:ascii="GE Inspira Sans" w:eastAsia="GE Inspira Sans" w:hAnsi="GE Inspira Sans" w:cs="GE Inspira Sans"/>
          <w:w w:val="97"/>
        </w:rPr>
        <w:t xml:space="preserve">ed </w:t>
      </w:r>
      <w:r>
        <w:rPr>
          <w:rFonts w:ascii="GE Inspira Sans" w:eastAsia="GE Inspira Sans" w:hAnsi="GE Inspira Sans" w:cs="GE Inspira Sans"/>
        </w:rPr>
        <w:t>in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t</w:t>
      </w:r>
      <w:r>
        <w:rPr>
          <w:rFonts w:ascii="GE Inspira Sans" w:eastAsia="GE Inspira Sans" w:hAnsi="GE Inspira Sans" w:cs="GE Inspira Sans"/>
          <w:spacing w:val="1"/>
          <w:w w:val="97"/>
        </w:rPr>
        <w:t>h</w:t>
      </w:r>
      <w:r>
        <w:rPr>
          <w:rFonts w:ascii="GE Inspira Sans" w:eastAsia="GE Inspira Sans" w:hAnsi="GE Inspira Sans" w:cs="GE Inspira Sans"/>
          <w:w w:val="97"/>
        </w:rPr>
        <w:t>is s</w:t>
      </w:r>
      <w:r>
        <w:rPr>
          <w:rFonts w:ascii="GE Inspira Sans" w:eastAsia="GE Inspira Sans" w:hAnsi="GE Inspira Sans" w:cs="GE Inspira Sans"/>
          <w:spacing w:val="-1"/>
          <w:w w:val="97"/>
        </w:rPr>
        <w:t>e</w:t>
      </w:r>
      <w:r>
        <w:rPr>
          <w:rFonts w:ascii="GE Inspira Sans" w:eastAsia="GE Inspira Sans" w:hAnsi="GE Inspira Sans" w:cs="GE Inspira Sans"/>
          <w:spacing w:val="1"/>
          <w:w w:val="97"/>
        </w:rPr>
        <w:t>c</w:t>
      </w:r>
      <w:r>
        <w:rPr>
          <w:rFonts w:ascii="GE Inspira Sans" w:eastAsia="GE Inspira Sans" w:hAnsi="GE Inspira Sans" w:cs="GE Inspira Sans"/>
          <w:w w:val="97"/>
        </w:rPr>
        <w:t>t</w:t>
      </w:r>
      <w:r>
        <w:rPr>
          <w:rFonts w:ascii="GE Inspira Sans" w:eastAsia="GE Inspira Sans" w:hAnsi="GE Inspira Sans" w:cs="GE Inspira Sans"/>
          <w:spacing w:val="1"/>
          <w:w w:val="97"/>
        </w:rPr>
        <w:t>i</w:t>
      </w:r>
      <w:r>
        <w:rPr>
          <w:rFonts w:ascii="GE Inspira Sans" w:eastAsia="GE Inspira Sans" w:hAnsi="GE Inspira Sans" w:cs="GE Inspira Sans"/>
          <w:w w:val="97"/>
        </w:rPr>
        <w:t>o</w:t>
      </w:r>
      <w:r>
        <w:rPr>
          <w:rFonts w:ascii="GE Inspira Sans" w:eastAsia="GE Inspira Sans" w:hAnsi="GE Inspira Sans" w:cs="GE Inspira Sans"/>
          <w:spacing w:val="1"/>
          <w:w w:val="97"/>
        </w:rPr>
        <w:t>n</w:t>
      </w:r>
      <w:r>
        <w:rPr>
          <w:rFonts w:ascii="GE Inspira Sans" w:eastAsia="GE Inspira Sans" w:hAnsi="GE Inspira Sans" w:cs="GE Inspira Sans"/>
          <w:w w:val="97"/>
        </w:rPr>
        <w:t>.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M</w:t>
      </w:r>
      <w:r>
        <w:rPr>
          <w:rFonts w:ascii="GE Inspira Sans" w:eastAsia="GE Inspira Sans" w:hAnsi="GE Inspira Sans" w:cs="GE Inspira Sans"/>
          <w:b/>
          <w:w w:val="91"/>
        </w:rPr>
        <w:t>RI</w:t>
      </w:r>
      <w:r>
        <w:rPr>
          <w:rFonts w:ascii="GE Inspira Sans" w:eastAsia="GE Inspira Sans" w:hAnsi="GE Inspira Sans" w:cs="GE Inspira Sans"/>
          <w:b/>
          <w:spacing w:val="14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</w:rPr>
        <w:t>o</w:t>
      </w:r>
      <w:r>
        <w:rPr>
          <w:rFonts w:ascii="GE Inspira Sans" w:eastAsia="GE Inspira Sans" w:hAnsi="GE Inspira Sans" w:cs="GE Inspira Sans"/>
          <w:b/>
        </w:rPr>
        <w:t>f</w:t>
      </w:r>
      <w:r>
        <w:rPr>
          <w:rFonts w:ascii="GE Inspira Sans" w:eastAsia="GE Inspira Sans" w:hAnsi="GE Inspira Sans" w:cs="GE Inspira Sans"/>
          <w:b/>
          <w:spacing w:val="-12"/>
        </w:rPr>
        <w:t xml:space="preserve"> </w:t>
      </w:r>
      <w:r>
        <w:rPr>
          <w:rFonts w:ascii="GE Inspira Sans" w:eastAsia="GE Inspira Sans" w:hAnsi="GE Inspira Sans" w:cs="GE Inspira Sans"/>
          <w:b/>
        </w:rPr>
        <w:t>b</w:t>
      </w:r>
      <w:r>
        <w:rPr>
          <w:rFonts w:ascii="GE Inspira Sans" w:eastAsia="GE Inspira Sans" w:hAnsi="GE Inspira Sans" w:cs="GE Inspira Sans"/>
          <w:b/>
          <w:spacing w:val="1"/>
        </w:rPr>
        <w:t>r</w:t>
      </w:r>
      <w:r>
        <w:rPr>
          <w:rFonts w:ascii="GE Inspira Sans" w:eastAsia="GE Inspira Sans" w:hAnsi="GE Inspira Sans" w:cs="GE Inspira Sans"/>
          <w:b/>
        </w:rPr>
        <w:t>ain</w:t>
      </w:r>
      <w:r>
        <w:rPr>
          <w:rFonts w:ascii="GE Inspira Sans" w:eastAsia="GE Inspira Sans" w:hAnsi="GE Inspira Sans" w:cs="GE Inspira Sans"/>
          <w:b/>
          <w:spacing w:val="-13"/>
        </w:rPr>
        <w:t xml:space="preserve"> </w:t>
      </w:r>
      <w:r>
        <w:rPr>
          <w:rFonts w:ascii="GE Inspira Sans" w:eastAsia="GE Inspira Sans" w:hAnsi="GE Inspira Sans" w:cs="GE Inspira Sans"/>
          <w:b/>
        </w:rPr>
        <w:t xml:space="preserve">and </w:t>
      </w:r>
      <w:r>
        <w:rPr>
          <w:rFonts w:ascii="GE Inspira Sans" w:eastAsia="GE Inspira Sans" w:hAnsi="GE Inspira Sans" w:cs="GE Inspira Sans"/>
          <w:b/>
          <w:w w:val="93"/>
        </w:rPr>
        <w:t>sp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>i</w:t>
      </w:r>
      <w:r>
        <w:rPr>
          <w:rFonts w:ascii="GE Inspira Sans" w:eastAsia="GE Inspira Sans" w:hAnsi="GE Inspira Sans" w:cs="GE Inspira Sans"/>
          <w:b/>
          <w:w w:val="93"/>
        </w:rPr>
        <w:t>ne:</w:t>
      </w:r>
      <w:r>
        <w:rPr>
          <w:rFonts w:ascii="GE Inspira Sans" w:eastAsia="GE Inspira Sans" w:hAnsi="GE Inspira Sans" w:cs="GE Inspira Sans"/>
          <w:b/>
          <w:spacing w:val="11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i/>
          <w:spacing w:val="2"/>
          <w:w w:val="93"/>
        </w:rPr>
        <w:t>A</w:t>
      </w:r>
      <w:r>
        <w:rPr>
          <w:rFonts w:ascii="GE Inspira Sans" w:eastAsia="GE Inspira Sans" w:hAnsi="GE Inspira Sans" w:cs="GE Inspira Sans"/>
          <w:b/>
          <w:i/>
          <w:w w:val="93"/>
        </w:rPr>
        <w:t>d</w:t>
      </w:r>
      <w:r>
        <w:rPr>
          <w:rFonts w:ascii="GE Inspira Sans" w:eastAsia="GE Inspira Sans" w:hAnsi="GE Inspira Sans" w:cs="GE Inspira Sans"/>
          <w:b/>
          <w:i/>
          <w:spacing w:val="-1"/>
          <w:w w:val="93"/>
        </w:rPr>
        <w:t>u</w:t>
      </w:r>
      <w:r>
        <w:rPr>
          <w:rFonts w:ascii="GE Inspira Sans" w:eastAsia="GE Inspira Sans" w:hAnsi="GE Inspira Sans" w:cs="GE Inspira Sans"/>
          <w:b/>
          <w:i/>
          <w:w w:val="93"/>
        </w:rPr>
        <w:t>l</w:t>
      </w:r>
      <w:r>
        <w:rPr>
          <w:rFonts w:ascii="GE Inspira Sans" w:eastAsia="GE Inspira Sans" w:hAnsi="GE Inspira Sans" w:cs="GE Inspira Sans"/>
          <w:b/>
          <w:i/>
          <w:spacing w:val="1"/>
          <w:w w:val="93"/>
        </w:rPr>
        <w:t>t</w:t>
      </w:r>
      <w:r>
        <w:rPr>
          <w:rFonts w:ascii="GE Inspira Sans" w:eastAsia="GE Inspira Sans" w:hAnsi="GE Inspira Sans" w:cs="GE Inspira Sans"/>
          <w:b/>
          <w:i/>
          <w:spacing w:val="2"/>
          <w:w w:val="93"/>
        </w:rPr>
        <w:t>s</w:t>
      </w:r>
      <w:r>
        <w:rPr>
          <w:rFonts w:ascii="GE Inspira Sans" w:eastAsia="GE Inspira Sans" w:hAnsi="GE Inspira Sans" w:cs="GE Inspira Sans"/>
          <w:b/>
          <w:w w:val="93"/>
        </w:rPr>
        <w:t>:</w:t>
      </w:r>
      <w:r>
        <w:rPr>
          <w:rFonts w:ascii="GE Inspira Sans" w:eastAsia="GE Inspira Sans" w:hAnsi="GE Inspira Sans" w:cs="GE Inspira Sans"/>
          <w:b/>
          <w:spacing w:val="11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de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do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1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BW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2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B</w:t>
      </w:r>
      <w:r>
        <w:rPr>
          <w:rFonts w:ascii="GE Inspira Sans" w:eastAsia="GE Inspira Sans" w:hAnsi="GE Inspira Sans" w:cs="GE Inspira Sans"/>
          <w:spacing w:val="1"/>
        </w:rPr>
        <w:t>W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In p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3"/>
        </w:rPr>
        <w:t>s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</w:rPr>
        <w:t>an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2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mmo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BW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.</w:t>
      </w:r>
      <w:r>
        <w:rPr>
          <w:rFonts w:ascii="GE Inspira Sans" w:eastAsia="GE Inspira Sans" w:hAnsi="GE Inspira Sans" w:cs="GE Inspira Sans"/>
        </w:rPr>
        <w:t>e.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4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  <w:spacing w:val="-1"/>
        </w:rPr>
        <w:t>W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im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r </w:t>
      </w:r>
      <w:proofErr w:type="spellStart"/>
      <w:r>
        <w:rPr>
          <w:rFonts w:ascii="GE Inspira Sans" w:eastAsia="GE Inspira Sans" w:hAnsi="GE Inspira Sans" w:cs="GE Inspira Sans"/>
        </w:rPr>
        <w:t>ch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proofErr w:type="spellEnd"/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li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ak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g.</w:t>
      </w:r>
      <w:r>
        <w:rPr>
          <w:rFonts w:ascii="GE Inspira Sans" w:eastAsia="GE Inspira Sans" w:hAnsi="GE Inspira Sans" w:cs="GE Inspira Sans"/>
          <w:spacing w:val="17"/>
        </w:rPr>
        <w:t xml:space="preserve"> </w:t>
      </w:r>
      <w:r>
        <w:rPr>
          <w:rFonts w:ascii="GE Inspira Sans" w:eastAsia="GE Inspira Sans" w:hAnsi="GE Inspira Sans" w:cs="GE Inspira Sans"/>
          <w:b/>
          <w:i/>
          <w:spacing w:val="2"/>
          <w:w w:val="96"/>
        </w:rPr>
        <w:t>C</w:t>
      </w:r>
      <w:r>
        <w:rPr>
          <w:rFonts w:ascii="GE Inspira Sans" w:eastAsia="GE Inspira Sans" w:hAnsi="GE Inspira Sans" w:cs="GE Inspira Sans"/>
          <w:b/>
          <w:i/>
          <w:spacing w:val="-1"/>
          <w:w w:val="96"/>
        </w:rPr>
        <w:t>h</w:t>
      </w:r>
      <w:r>
        <w:rPr>
          <w:rFonts w:ascii="GE Inspira Sans" w:eastAsia="GE Inspira Sans" w:hAnsi="GE Inspira Sans" w:cs="GE Inspira Sans"/>
          <w:b/>
          <w:i/>
          <w:w w:val="96"/>
        </w:rPr>
        <w:t>i</w:t>
      </w:r>
      <w:r>
        <w:rPr>
          <w:rFonts w:ascii="GE Inspira Sans" w:eastAsia="GE Inspira Sans" w:hAnsi="GE Inspira Sans" w:cs="GE Inspira Sans"/>
          <w:b/>
          <w:i/>
          <w:spacing w:val="2"/>
          <w:w w:val="96"/>
        </w:rPr>
        <w:t>l</w:t>
      </w:r>
      <w:r>
        <w:rPr>
          <w:rFonts w:ascii="GE Inspira Sans" w:eastAsia="GE Inspira Sans" w:hAnsi="GE Inspira Sans" w:cs="GE Inspira Sans"/>
          <w:b/>
          <w:i/>
          <w:w w:val="96"/>
        </w:rPr>
        <w:t>dren</w:t>
      </w:r>
      <w:r>
        <w:rPr>
          <w:rFonts w:ascii="GE Inspira Sans" w:eastAsia="GE Inspira Sans" w:hAnsi="GE Inspira Sans" w:cs="GE Inspira Sans"/>
          <w:b/>
          <w:i/>
          <w:spacing w:val="6"/>
          <w:w w:val="96"/>
        </w:rPr>
        <w:t xml:space="preserve"> </w:t>
      </w:r>
      <w:r>
        <w:rPr>
          <w:rFonts w:ascii="GE Inspira Sans" w:eastAsia="GE Inspira Sans" w:hAnsi="GE Inspira Sans" w:cs="GE Inspira Sans"/>
          <w:b/>
          <w:i/>
          <w:spacing w:val="1"/>
          <w:w w:val="59"/>
        </w:rPr>
        <w:t>(</w:t>
      </w:r>
      <w:r>
        <w:rPr>
          <w:rFonts w:ascii="GE Inspira Sans" w:eastAsia="GE Inspira Sans" w:hAnsi="GE Inspira Sans" w:cs="GE Inspira Sans"/>
          <w:b/>
          <w:i/>
          <w:spacing w:val="1"/>
          <w:w w:val="99"/>
        </w:rPr>
        <w:t>0</w:t>
      </w:r>
      <w:r>
        <w:rPr>
          <w:rFonts w:ascii="GE Inspira Sans" w:eastAsia="GE Inspira Sans" w:hAnsi="GE Inspira Sans" w:cs="GE Inspira Sans"/>
          <w:b/>
          <w:i/>
          <w:spacing w:val="-1"/>
          <w:w w:val="106"/>
        </w:rPr>
        <w:t>-</w:t>
      </w:r>
      <w:r>
        <w:rPr>
          <w:rFonts w:ascii="GE Inspira Sans" w:eastAsia="GE Inspira Sans" w:hAnsi="GE Inspira Sans" w:cs="GE Inspira Sans"/>
          <w:b/>
          <w:i/>
          <w:spacing w:val="1"/>
          <w:w w:val="87"/>
        </w:rPr>
        <w:t>1</w:t>
      </w:r>
      <w:r>
        <w:rPr>
          <w:rFonts w:ascii="GE Inspira Sans" w:eastAsia="GE Inspira Sans" w:hAnsi="GE Inspira Sans" w:cs="GE Inspira Sans"/>
          <w:b/>
          <w:i/>
          <w:w w:val="99"/>
        </w:rPr>
        <w:t>8</w:t>
      </w:r>
      <w:r>
        <w:rPr>
          <w:rFonts w:ascii="GE Inspira Sans" w:eastAsia="GE Inspira Sans" w:hAnsi="GE Inspira Sans" w:cs="GE Inspira Sans"/>
          <w:b/>
          <w:i/>
        </w:rPr>
        <w:t xml:space="preserve"> </w:t>
      </w:r>
      <w:r>
        <w:rPr>
          <w:rFonts w:ascii="GE Inspira Sans" w:eastAsia="GE Inspira Sans" w:hAnsi="GE Inspira Sans" w:cs="GE Inspira Sans"/>
          <w:b/>
          <w:i/>
          <w:w w:val="96"/>
        </w:rPr>
        <w:t>year</w:t>
      </w:r>
      <w:r>
        <w:rPr>
          <w:rFonts w:ascii="GE Inspira Sans" w:eastAsia="GE Inspira Sans" w:hAnsi="GE Inspira Sans" w:cs="GE Inspira Sans"/>
          <w:b/>
          <w:i/>
          <w:spacing w:val="1"/>
          <w:w w:val="96"/>
        </w:rPr>
        <w:t>s</w:t>
      </w:r>
      <w:r>
        <w:rPr>
          <w:rFonts w:ascii="GE Inspira Sans" w:eastAsia="GE Inspira Sans" w:hAnsi="GE Inspira Sans" w:cs="GE Inspira Sans"/>
          <w:b/>
          <w:i/>
          <w:spacing w:val="1"/>
          <w:w w:val="59"/>
        </w:rPr>
        <w:t>)</w:t>
      </w:r>
      <w:r>
        <w:rPr>
          <w:rFonts w:ascii="GE Inspira Sans" w:eastAsia="GE Inspira Sans" w:hAnsi="GE Inspira Sans" w:cs="GE Inspira Sans"/>
          <w:b/>
          <w:i/>
          <w:w w:val="83"/>
        </w:rPr>
        <w:t>:</w:t>
      </w:r>
      <w:r>
        <w:rPr>
          <w:rFonts w:ascii="GE Inspira Sans" w:eastAsia="GE Inspira Sans" w:hAnsi="GE Inspira Sans" w:cs="GE Inspira Sans"/>
          <w:b/>
          <w:i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 xml:space="preserve">he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om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w w:val="103"/>
        </w:rPr>
        <w:t>a</w:t>
      </w:r>
      <w:r>
        <w:rPr>
          <w:rFonts w:ascii="GE Inspira Sans" w:eastAsia="GE Inspira Sans" w:hAnsi="GE Inspira Sans" w:cs="GE Inspira Sans"/>
          <w:spacing w:val="1"/>
          <w:w w:val="103"/>
        </w:rPr>
        <w:t>n</w:t>
      </w:r>
      <w:r>
        <w:rPr>
          <w:rFonts w:ascii="GE Inspira Sans" w:eastAsia="GE Inspira Sans" w:hAnsi="GE Inspira Sans" w:cs="GE Inspira Sans"/>
          <w:w w:val="101"/>
        </w:rPr>
        <w:t xml:space="preserve">d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xi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m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do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 xml:space="preserve"> 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 xml:space="preserve">n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0</w:t>
      </w:r>
      <w:r>
        <w:rPr>
          <w:rFonts w:ascii="GE Inspira Sans" w:eastAsia="GE Inspira Sans" w:hAnsi="GE Inspira Sans" w:cs="GE Inspira Sans"/>
          <w:spacing w:val="1"/>
        </w:rPr>
        <w:t>.</w:t>
      </w:r>
      <w:r>
        <w:rPr>
          <w:rFonts w:ascii="GE Inspira Sans" w:eastAsia="GE Inspira Sans" w:hAnsi="GE Inspira Sans" w:cs="GE Inspira Sans"/>
        </w:rPr>
        <w:t>1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mm</w:t>
      </w:r>
      <w:r>
        <w:rPr>
          <w:rFonts w:ascii="GE Inspira Sans" w:eastAsia="GE Inspira Sans" w:hAnsi="GE Inspira Sans" w:cs="GE Inspira Sans"/>
          <w:spacing w:val="1"/>
        </w:rPr>
        <w:t>ol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body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Do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not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m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 xml:space="preserve"> 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 xml:space="preserve">n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w w:val="106"/>
        </w:rPr>
        <w:t>c</w:t>
      </w:r>
      <w:r>
        <w:rPr>
          <w:rFonts w:ascii="GE Inspira Sans" w:eastAsia="GE Inspira Sans" w:hAnsi="GE Inspira Sans" w:cs="GE Inspira Sans"/>
          <w:spacing w:val="2"/>
          <w:w w:val="106"/>
        </w:rPr>
        <w:t>a</w:t>
      </w:r>
      <w:r>
        <w:rPr>
          <w:rFonts w:ascii="GE Inspira Sans" w:eastAsia="GE Inspira Sans" w:hAnsi="GE Inspira Sans" w:cs="GE Inspira Sans"/>
        </w:rPr>
        <w:t>n. C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eful 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eona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es up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4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3"/>
        </w:rPr>
        <w:t>k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nf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up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1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ar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  <w:spacing w:val="5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2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ack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nf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n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1"/>
          <w:w w:val="98"/>
        </w:rPr>
        <w:t>dm</w:t>
      </w:r>
      <w:r>
        <w:rPr>
          <w:rFonts w:ascii="GE Inspira Sans" w:eastAsia="GE Inspira Sans" w:hAnsi="GE Inspira Sans" w:cs="GE Inspira Sans"/>
          <w:spacing w:val="-1"/>
          <w:w w:val="98"/>
        </w:rPr>
        <w:t>i</w:t>
      </w:r>
      <w:r>
        <w:rPr>
          <w:rFonts w:ascii="GE Inspira Sans" w:eastAsia="GE Inspira Sans" w:hAnsi="GE Inspira Sans" w:cs="GE Inspira Sans"/>
          <w:w w:val="98"/>
        </w:rPr>
        <w:t>n</w:t>
      </w:r>
      <w:r>
        <w:rPr>
          <w:rFonts w:ascii="GE Inspira Sans" w:eastAsia="GE Inspira Sans" w:hAnsi="GE Inspira Sans" w:cs="GE Inspira Sans"/>
          <w:spacing w:val="1"/>
          <w:w w:val="98"/>
        </w:rPr>
        <w:t>i</w:t>
      </w:r>
      <w:r>
        <w:rPr>
          <w:rFonts w:ascii="GE Inspira Sans" w:eastAsia="GE Inspira Sans" w:hAnsi="GE Inspira Sans" w:cs="GE Inspira Sans"/>
          <w:spacing w:val="-1"/>
          <w:w w:val="98"/>
        </w:rPr>
        <w:t>s</w:t>
      </w:r>
      <w:r>
        <w:rPr>
          <w:rFonts w:ascii="GE Inspira Sans" w:eastAsia="GE Inspira Sans" w:hAnsi="GE Inspira Sans" w:cs="GE Inspira Sans"/>
          <w:spacing w:val="1"/>
          <w:w w:val="98"/>
        </w:rPr>
        <w:t>t</w:t>
      </w:r>
      <w:r>
        <w:rPr>
          <w:rFonts w:ascii="GE Inspira Sans" w:eastAsia="GE Inspira Sans" w:hAnsi="GE Inspira Sans" w:cs="GE Inspira Sans"/>
          <w:spacing w:val="-1"/>
          <w:w w:val="98"/>
        </w:rPr>
        <w:t>r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1"/>
          <w:w w:val="98"/>
        </w:rPr>
        <w:t>t</w:t>
      </w:r>
      <w:r>
        <w:rPr>
          <w:rFonts w:ascii="GE Inspira Sans" w:eastAsia="GE Inspira Sans" w:hAnsi="GE Inspira Sans" w:cs="GE Inspira Sans"/>
          <w:spacing w:val="-1"/>
          <w:w w:val="98"/>
        </w:rPr>
        <w:t>i</w:t>
      </w:r>
      <w:r>
        <w:rPr>
          <w:rFonts w:ascii="GE Inspira Sans" w:eastAsia="GE Inspira Sans" w:hAnsi="GE Inspira Sans" w:cs="GE Inspira Sans"/>
          <w:spacing w:val="1"/>
          <w:w w:val="98"/>
        </w:rPr>
        <w:t>o</w:t>
      </w:r>
      <w:r>
        <w:rPr>
          <w:rFonts w:ascii="GE Inspira Sans" w:eastAsia="GE Inspira Sans" w:hAnsi="GE Inspira Sans" w:cs="GE Inspira Sans"/>
          <w:spacing w:val="2"/>
          <w:w w:val="98"/>
        </w:rPr>
        <w:t>n</w:t>
      </w:r>
      <w:r>
        <w:rPr>
          <w:rFonts w:ascii="GE Inspira Sans" w:eastAsia="GE Inspira Sans" w:hAnsi="GE Inspira Sans" w:cs="GE Inspira Sans"/>
          <w:w w:val="98"/>
        </w:rPr>
        <w:t>,</w:t>
      </w:r>
      <w:r>
        <w:rPr>
          <w:rFonts w:ascii="GE Inspira Sans" w:eastAsia="GE Inspira Sans" w:hAnsi="GE Inspira Sans" w:cs="GE Inspira Sans"/>
          <w:spacing w:val="6"/>
          <w:w w:val="98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ris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an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2"/>
          <w:w w:val="97"/>
        </w:rPr>
        <w:t>n</w:t>
      </w:r>
      <w:r>
        <w:rPr>
          <w:rFonts w:ascii="GE Inspira Sans" w:eastAsia="GE Inspira Sans" w:hAnsi="GE Inspira Sans" w:cs="GE Inspira Sans"/>
          <w:spacing w:val="-1"/>
          <w:w w:val="97"/>
        </w:rPr>
        <w:t>j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2"/>
          <w:w w:val="97"/>
        </w:rPr>
        <w:t>c</w:t>
      </w:r>
      <w:r>
        <w:rPr>
          <w:rFonts w:ascii="GE Inspira Sans" w:eastAsia="GE Inspira Sans" w:hAnsi="GE Inspira Sans" w:cs="GE Inspira Sans"/>
          <w:spacing w:val="-1"/>
          <w:w w:val="97"/>
        </w:rPr>
        <w:t>ti</w:t>
      </w:r>
      <w:r>
        <w:rPr>
          <w:rFonts w:ascii="GE Inspira Sans" w:eastAsia="GE Inspira Sans" w:hAnsi="GE Inspira Sans" w:cs="GE Inspira Sans"/>
          <w:spacing w:val="1"/>
          <w:w w:val="97"/>
        </w:rPr>
        <w:t>o</w:t>
      </w:r>
      <w:r>
        <w:rPr>
          <w:rFonts w:ascii="GE Inspira Sans" w:eastAsia="GE Inspira Sans" w:hAnsi="GE Inspira Sans" w:cs="GE Inspira Sans"/>
          <w:spacing w:val="2"/>
          <w:w w:val="97"/>
        </w:rPr>
        <w:t>n</w:t>
      </w:r>
      <w:r>
        <w:rPr>
          <w:rFonts w:ascii="GE Inspira Sans" w:eastAsia="GE Inspira Sans" w:hAnsi="GE Inspira Sans" w:cs="GE Inspira Sans"/>
          <w:w w:val="97"/>
        </w:rPr>
        <w:t>s</w:t>
      </w:r>
      <w:r>
        <w:rPr>
          <w:rFonts w:ascii="GE Inspira Sans" w:eastAsia="GE Inspira Sans" w:hAnsi="GE Inspira Sans" w:cs="GE Inspira Sans"/>
          <w:spacing w:val="8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not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p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 7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W</w:t>
      </w:r>
      <w:r>
        <w:rPr>
          <w:rFonts w:ascii="GE Inspira Sans" w:eastAsia="GE Inspira Sans" w:hAnsi="GE Inspira Sans" w:cs="GE Inspira Sans"/>
          <w:b/>
          <w:w w:val="93"/>
        </w:rPr>
        <w:t>hole</w:t>
      </w:r>
      <w:r>
        <w:rPr>
          <w:rFonts w:ascii="GE Inspira Sans" w:eastAsia="GE Inspira Sans" w:hAnsi="GE Inspira Sans" w:cs="GE Inspira Sans"/>
          <w:b/>
          <w:spacing w:val="12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b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w w:val="93"/>
        </w:rPr>
        <w:t>dy</w:t>
      </w:r>
      <w:r>
        <w:rPr>
          <w:rFonts w:ascii="GE Inspira Sans" w:eastAsia="GE Inspira Sans" w:hAnsi="GE Inspira Sans" w:cs="GE Inspira Sans"/>
          <w:b/>
          <w:spacing w:val="11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</w:rPr>
        <w:t>M</w:t>
      </w:r>
      <w:r>
        <w:rPr>
          <w:rFonts w:ascii="GE Inspira Sans" w:eastAsia="GE Inspira Sans" w:hAnsi="GE Inspira Sans" w:cs="GE Inspira Sans"/>
          <w:b/>
        </w:rPr>
        <w:t xml:space="preserve">RI </w:t>
      </w:r>
      <w:r>
        <w:rPr>
          <w:rFonts w:ascii="GE Inspira Sans" w:eastAsia="GE Inspira Sans" w:hAnsi="GE Inspira Sans" w:cs="GE Inspira Sans"/>
          <w:b/>
          <w:spacing w:val="-1"/>
          <w:w w:val="69"/>
        </w:rPr>
        <w:t>(</w:t>
      </w:r>
      <w:r>
        <w:rPr>
          <w:rFonts w:ascii="GE Inspira Sans" w:eastAsia="GE Inspira Sans" w:hAnsi="GE Inspira Sans" w:cs="GE Inspira Sans"/>
          <w:b/>
          <w:w w:val="90"/>
        </w:rPr>
        <w:t>i</w:t>
      </w:r>
      <w:r>
        <w:rPr>
          <w:rFonts w:ascii="GE Inspira Sans" w:eastAsia="GE Inspira Sans" w:hAnsi="GE Inspira Sans" w:cs="GE Inspira Sans"/>
          <w:b/>
          <w:w w:val="97"/>
        </w:rPr>
        <w:t>nc</w:t>
      </w:r>
      <w:r>
        <w:rPr>
          <w:rFonts w:ascii="GE Inspira Sans" w:eastAsia="GE Inspira Sans" w:hAnsi="GE Inspira Sans" w:cs="GE Inspira Sans"/>
          <w:b/>
          <w:spacing w:val="1"/>
          <w:w w:val="97"/>
        </w:rPr>
        <w:t>l</w:t>
      </w:r>
      <w:r>
        <w:rPr>
          <w:rFonts w:ascii="GE Inspira Sans" w:eastAsia="GE Inspira Sans" w:hAnsi="GE Inspira Sans" w:cs="GE Inspira Sans"/>
          <w:b/>
          <w:w w:val="96"/>
        </w:rPr>
        <w:t>udi</w:t>
      </w:r>
      <w:r>
        <w:rPr>
          <w:rFonts w:ascii="GE Inspira Sans" w:eastAsia="GE Inspira Sans" w:hAnsi="GE Inspira Sans" w:cs="GE Inspira Sans"/>
          <w:b/>
          <w:spacing w:val="1"/>
          <w:w w:val="96"/>
        </w:rPr>
        <w:t>n</w:t>
      </w:r>
      <w:r>
        <w:rPr>
          <w:rFonts w:ascii="GE Inspira Sans" w:eastAsia="GE Inspira Sans" w:hAnsi="GE Inspira Sans" w:cs="GE Inspira Sans"/>
          <w:b/>
          <w:w w:val="103"/>
        </w:rPr>
        <w:t>g</w:t>
      </w:r>
      <w:r>
        <w:rPr>
          <w:rFonts w:ascii="GE Inspira Sans" w:eastAsia="GE Inspira Sans" w:hAnsi="GE Inspira Sans" w:cs="GE Inspira Sans"/>
          <w:b/>
          <w:spacing w:val="4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les</w:t>
      </w:r>
      <w:r>
        <w:rPr>
          <w:rFonts w:ascii="GE Inspira Sans" w:eastAsia="GE Inspira Sans" w:hAnsi="GE Inspira Sans" w:cs="GE Inspira Sans"/>
          <w:b/>
          <w:spacing w:val="3"/>
          <w:w w:val="94"/>
        </w:rPr>
        <w:t>i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w w:val="94"/>
        </w:rPr>
        <w:t>ns</w:t>
      </w:r>
      <w:r>
        <w:rPr>
          <w:rFonts w:ascii="GE Inspira Sans" w:eastAsia="GE Inspira Sans" w:hAnsi="GE Inspira Sans" w:cs="GE Inspira Sans"/>
          <w:b/>
          <w:spacing w:val="12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</w:rPr>
        <w:t>of</w:t>
      </w:r>
      <w:r>
        <w:rPr>
          <w:rFonts w:ascii="GE Inspira Sans" w:eastAsia="GE Inspira Sans" w:hAnsi="GE Inspira Sans" w:cs="GE Inspira Sans"/>
          <w:b/>
          <w:spacing w:val="-14"/>
        </w:rPr>
        <w:t xml:space="preserve"> </w:t>
      </w:r>
      <w:r>
        <w:rPr>
          <w:rFonts w:ascii="GE Inspira Sans" w:eastAsia="GE Inspira Sans" w:hAnsi="GE Inspira Sans" w:cs="GE Inspira Sans"/>
          <w:b/>
        </w:rPr>
        <w:t>t</w:t>
      </w:r>
      <w:r>
        <w:rPr>
          <w:rFonts w:ascii="GE Inspira Sans" w:eastAsia="GE Inspira Sans" w:hAnsi="GE Inspira Sans" w:cs="GE Inspira Sans"/>
          <w:b/>
          <w:spacing w:val="3"/>
        </w:rPr>
        <w:t>h</w:t>
      </w:r>
      <w:r>
        <w:rPr>
          <w:rFonts w:ascii="GE Inspira Sans" w:eastAsia="GE Inspira Sans" w:hAnsi="GE Inspira Sans" w:cs="GE Inspira Sans"/>
          <w:b/>
        </w:rPr>
        <w:t>e</w:t>
      </w:r>
      <w:r>
        <w:rPr>
          <w:rFonts w:ascii="GE Inspira Sans" w:eastAsia="GE Inspira Sans" w:hAnsi="GE Inspira Sans" w:cs="GE Inspira Sans"/>
          <w:b/>
          <w:spacing w:val="-15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l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iv</w:t>
      </w:r>
      <w:r>
        <w:rPr>
          <w:rFonts w:ascii="GE Inspira Sans" w:eastAsia="GE Inspira Sans" w:hAnsi="GE Inspira Sans" w:cs="GE Inspira Sans"/>
          <w:b/>
          <w:w w:val="93"/>
        </w:rPr>
        <w:t>er,</w:t>
      </w:r>
      <w:r>
        <w:rPr>
          <w:rFonts w:ascii="GE Inspira Sans" w:eastAsia="GE Inspira Sans" w:hAnsi="GE Inspira Sans" w:cs="GE Inspira Sans"/>
          <w:b/>
          <w:spacing w:val="11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k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i</w:t>
      </w:r>
      <w:r>
        <w:rPr>
          <w:rFonts w:ascii="GE Inspira Sans" w:eastAsia="GE Inspira Sans" w:hAnsi="GE Inspira Sans" w:cs="GE Inspira Sans"/>
          <w:b/>
          <w:w w:val="93"/>
        </w:rPr>
        <w:t>dne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y</w:t>
      </w:r>
      <w:r>
        <w:rPr>
          <w:rFonts w:ascii="GE Inspira Sans" w:eastAsia="GE Inspira Sans" w:hAnsi="GE Inspira Sans" w:cs="GE Inspira Sans"/>
          <w:b/>
          <w:w w:val="93"/>
        </w:rPr>
        <w:t>s,</w:t>
      </w:r>
      <w:r>
        <w:rPr>
          <w:rFonts w:ascii="GE Inspira Sans" w:eastAsia="GE Inspira Sans" w:hAnsi="GE Inspira Sans" w:cs="GE Inspira Sans"/>
          <w:b/>
          <w:spacing w:val="15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</w:rPr>
        <w:t>p</w:t>
      </w:r>
      <w:r>
        <w:rPr>
          <w:rFonts w:ascii="GE Inspira Sans" w:eastAsia="GE Inspira Sans" w:hAnsi="GE Inspira Sans" w:cs="GE Inspira Sans"/>
          <w:b/>
        </w:rPr>
        <w:t>anc</w:t>
      </w:r>
      <w:r>
        <w:rPr>
          <w:rFonts w:ascii="GE Inspira Sans" w:eastAsia="GE Inspira Sans" w:hAnsi="GE Inspira Sans" w:cs="GE Inspira Sans"/>
          <w:b/>
          <w:spacing w:val="2"/>
        </w:rPr>
        <w:t>r</w:t>
      </w:r>
      <w:r>
        <w:rPr>
          <w:rFonts w:ascii="GE Inspira Sans" w:eastAsia="GE Inspira Sans" w:hAnsi="GE Inspira Sans" w:cs="GE Inspira Sans"/>
          <w:b/>
        </w:rPr>
        <w:t>eas,</w:t>
      </w:r>
      <w:r>
        <w:rPr>
          <w:rFonts w:ascii="GE Inspira Sans" w:eastAsia="GE Inspira Sans" w:hAnsi="GE Inspira Sans" w:cs="GE Inspira Sans"/>
          <w:b/>
          <w:spacing w:val="-12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pel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v</w:t>
      </w:r>
      <w:r>
        <w:rPr>
          <w:rFonts w:ascii="GE Inspira Sans" w:eastAsia="GE Inspira Sans" w:hAnsi="GE Inspira Sans" w:cs="GE Inspira Sans"/>
          <w:b/>
          <w:w w:val="93"/>
        </w:rPr>
        <w:t>is,</w:t>
      </w:r>
      <w:r>
        <w:rPr>
          <w:rFonts w:ascii="GE Inspira Sans" w:eastAsia="GE Inspira Sans" w:hAnsi="GE Inspira Sans" w:cs="GE Inspira Sans"/>
          <w:b/>
          <w:spacing w:val="13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</w:rPr>
        <w:t>lu</w:t>
      </w:r>
      <w:r>
        <w:rPr>
          <w:rFonts w:ascii="GE Inspira Sans" w:eastAsia="GE Inspira Sans" w:hAnsi="GE Inspira Sans" w:cs="GE Inspira Sans"/>
          <w:b/>
          <w:spacing w:val="1"/>
        </w:rPr>
        <w:t>n</w:t>
      </w:r>
      <w:r>
        <w:rPr>
          <w:rFonts w:ascii="GE Inspira Sans" w:eastAsia="GE Inspira Sans" w:hAnsi="GE Inspira Sans" w:cs="GE Inspira Sans"/>
          <w:b/>
        </w:rPr>
        <w:t>gs,</w:t>
      </w:r>
      <w:r>
        <w:rPr>
          <w:rFonts w:ascii="GE Inspira Sans" w:eastAsia="GE Inspira Sans" w:hAnsi="GE Inspira Sans" w:cs="GE Inspira Sans"/>
          <w:b/>
          <w:spacing w:val="-8"/>
        </w:rPr>
        <w:t xml:space="preserve"> </w:t>
      </w:r>
      <w:r>
        <w:rPr>
          <w:rFonts w:ascii="GE Inspira Sans" w:eastAsia="GE Inspira Sans" w:hAnsi="GE Inspira Sans" w:cs="GE Inspira Sans"/>
          <w:b/>
        </w:rPr>
        <w:t>he</w:t>
      </w:r>
      <w:r>
        <w:rPr>
          <w:rFonts w:ascii="GE Inspira Sans" w:eastAsia="GE Inspira Sans" w:hAnsi="GE Inspira Sans" w:cs="GE Inspira Sans"/>
          <w:b/>
          <w:spacing w:val="2"/>
        </w:rPr>
        <w:t>a</w:t>
      </w:r>
      <w:r>
        <w:rPr>
          <w:rFonts w:ascii="GE Inspira Sans" w:eastAsia="GE Inspira Sans" w:hAnsi="GE Inspira Sans" w:cs="GE Inspira Sans"/>
          <w:b/>
          <w:spacing w:val="-1"/>
        </w:rPr>
        <w:t>r</w:t>
      </w:r>
      <w:r>
        <w:rPr>
          <w:rFonts w:ascii="GE Inspira Sans" w:eastAsia="GE Inspira Sans" w:hAnsi="GE Inspira Sans" w:cs="GE Inspira Sans"/>
          <w:b/>
        </w:rPr>
        <w:t>t,</w:t>
      </w:r>
      <w:r>
        <w:rPr>
          <w:rFonts w:ascii="GE Inspira Sans" w:eastAsia="GE Inspira Sans" w:hAnsi="GE Inspira Sans" w:cs="GE Inspira Sans"/>
          <w:b/>
          <w:spacing w:val="-16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b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east,</w:t>
      </w:r>
      <w:r>
        <w:rPr>
          <w:rFonts w:ascii="GE Inspira Sans" w:eastAsia="GE Inspira Sans" w:hAnsi="GE Inspira Sans" w:cs="GE Inspira Sans"/>
          <w:b/>
          <w:spacing w:val="14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</w:rPr>
        <w:t xml:space="preserve">and </w:t>
      </w:r>
      <w:r>
        <w:rPr>
          <w:rFonts w:ascii="GE Inspira Sans" w:eastAsia="GE Inspira Sans" w:hAnsi="GE Inspira Sans" w:cs="GE Inspira Sans"/>
          <w:b/>
          <w:spacing w:val="1"/>
        </w:rPr>
        <w:t>m</w:t>
      </w:r>
      <w:r>
        <w:rPr>
          <w:rFonts w:ascii="GE Inspira Sans" w:eastAsia="GE Inspira Sans" w:hAnsi="GE Inspira Sans" w:cs="GE Inspira Sans"/>
          <w:b/>
        </w:rPr>
        <w:t>uscul</w:t>
      </w:r>
      <w:r>
        <w:rPr>
          <w:rFonts w:ascii="GE Inspira Sans" w:eastAsia="GE Inspira Sans" w:hAnsi="GE Inspira Sans" w:cs="GE Inspira Sans"/>
          <w:b/>
          <w:spacing w:val="-1"/>
        </w:rPr>
        <w:t>o</w:t>
      </w:r>
      <w:r>
        <w:rPr>
          <w:rFonts w:ascii="GE Inspira Sans" w:eastAsia="GE Inspira Sans" w:hAnsi="GE Inspira Sans" w:cs="GE Inspira Sans"/>
          <w:b/>
        </w:rPr>
        <w:t>s</w:t>
      </w:r>
      <w:r>
        <w:rPr>
          <w:rFonts w:ascii="GE Inspira Sans" w:eastAsia="GE Inspira Sans" w:hAnsi="GE Inspira Sans" w:cs="GE Inspira Sans"/>
          <w:b/>
          <w:spacing w:val="1"/>
        </w:rPr>
        <w:t>k</w:t>
      </w:r>
      <w:r>
        <w:rPr>
          <w:rFonts w:ascii="GE Inspira Sans" w:eastAsia="GE Inspira Sans" w:hAnsi="GE Inspira Sans" w:cs="GE Inspira Sans"/>
          <w:b/>
        </w:rPr>
        <w:t>e</w:t>
      </w:r>
      <w:r>
        <w:rPr>
          <w:rFonts w:ascii="GE Inspira Sans" w:eastAsia="GE Inspira Sans" w:hAnsi="GE Inspira Sans" w:cs="GE Inspira Sans"/>
          <w:b/>
          <w:spacing w:val="1"/>
        </w:rPr>
        <w:t>l</w:t>
      </w:r>
      <w:r>
        <w:rPr>
          <w:rFonts w:ascii="GE Inspira Sans" w:eastAsia="GE Inspira Sans" w:hAnsi="GE Inspira Sans" w:cs="GE Inspira Sans"/>
          <w:b/>
        </w:rPr>
        <w:t xml:space="preserve">etal </w:t>
      </w:r>
      <w:r>
        <w:rPr>
          <w:rFonts w:ascii="GE Inspira Sans" w:eastAsia="GE Inspira Sans" w:hAnsi="GE Inspira Sans" w:cs="GE Inspira Sans"/>
          <w:b/>
          <w:w w:val="92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y</w:t>
      </w:r>
      <w:r>
        <w:rPr>
          <w:rFonts w:ascii="GE Inspira Sans" w:eastAsia="GE Inspira Sans" w:hAnsi="GE Inspira Sans" w:cs="GE Inspira Sans"/>
          <w:b/>
          <w:w w:val="92"/>
        </w:rPr>
        <w:t>stem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)</w:t>
      </w:r>
      <w:r>
        <w:rPr>
          <w:rFonts w:ascii="GE Inspira Sans" w:eastAsia="GE Inspira Sans" w:hAnsi="GE Inspira Sans" w:cs="GE Inspira Sans"/>
          <w:b/>
          <w:w w:val="92"/>
        </w:rPr>
        <w:t>:</w:t>
      </w:r>
      <w:r>
        <w:rPr>
          <w:rFonts w:ascii="GE Inspira Sans" w:eastAsia="GE Inspira Sans" w:hAnsi="GE Inspira Sans" w:cs="GE Inspira Sans"/>
          <w:b/>
          <w:spacing w:val="-6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i/>
          <w:spacing w:val="2"/>
          <w:w w:val="92"/>
        </w:rPr>
        <w:t>A</w:t>
      </w:r>
      <w:r>
        <w:rPr>
          <w:rFonts w:ascii="GE Inspira Sans" w:eastAsia="GE Inspira Sans" w:hAnsi="GE Inspira Sans" w:cs="GE Inspira Sans"/>
          <w:b/>
          <w:i/>
          <w:w w:val="92"/>
        </w:rPr>
        <w:t>d</w:t>
      </w:r>
      <w:r>
        <w:rPr>
          <w:rFonts w:ascii="GE Inspira Sans" w:eastAsia="GE Inspira Sans" w:hAnsi="GE Inspira Sans" w:cs="GE Inspira Sans"/>
          <w:b/>
          <w:i/>
          <w:spacing w:val="-1"/>
          <w:w w:val="92"/>
        </w:rPr>
        <w:t>u</w:t>
      </w:r>
      <w:r>
        <w:rPr>
          <w:rFonts w:ascii="GE Inspira Sans" w:eastAsia="GE Inspira Sans" w:hAnsi="GE Inspira Sans" w:cs="GE Inspira Sans"/>
          <w:b/>
          <w:i/>
          <w:w w:val="92"/>
        </w:rPr>
        <w:t>l</w:t>
      </w:r>
      <w:r>
        <w:rPr>
          <w:rFonts w:ascii="GE Inspira Sans" w:eastAsia="GE Inspira Sans" w:hAnsi="GE Inspira Sans" w:cs="GE Inspira Sans"/>
          <w:b/>
          <w:i/>
          <w:spacing w:val="1"/>
          <w:w w:val="92"/>
        </w:rPr>
        <w:t>t</w:t>
      </w:r>
      <w:r>
        <w:rPr>
          <w:rFonts w:ascii="GE Inspira Sans" w:eastAsia="GE Inspira Sans" w:hAnsi="GE Inspira Sans" w:cs="GE Inspira Sans"/>
          <w:b/>
          <w:i/>
          <w:w w:val="92"/>
        </w:rPr>
        <w:t>s</w:t>
      </w:r>
      <w:r>
        <w:rPr>
          <w:rFonts w:ascii="GE Inspira Sans" w:eastAsia="GE Inspira Sans" w:hAnsi="GE Inspira Sans" w:cs="GE Inspira Sans"/>
          <w:b/>
          <w:i/>
          <w:spacing w:val="20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i/>
          <w:spacing w:val="2"/>
        </w:rPr>
        <w:t>a</w:t>
      </w:r>
      <w:r>
        <w:rPr>
          <w:rFonts w:ascii="GE Inspira Sans" w:eastAsia="GE Inspira Sans" w:hAnsi="GE Inspira Sans" w:cs="GE Inspira Sans"/>
          <w:b/>
          <w:i/>
          <w:spacing w:val="-1"/>
        </w:rPr>
        <w:t>n</w:t>
      </w:r>
      <w:r>
        <w:rPr>
          <w:rFonts w:ascii="GE Inspira Sans" w:eastAsia="GE Inspira Sans" w:hAnsi="GE Inspira Sans" w:cs="GE Inspira Sans"/>
          <w:b/>
          <w:i/>
        </w:rPr>
        <w:t>d</w:t>
      </w:r>
      <w:r>
        <w:rPr>
          <w:rFonts w:ascii="GE Inspira Sans" w:eastAsia="GE Inspira Sans" w:hAnsi="GE Inspira Sans" w:cs="GE Inspira Sans"/>
          <w:b/>
          <w:i/>
          <w:spacing w:val="-1"/>
        </w:rPr>
        <w:t xml:space="preserve"> </w:t>
      </w:r>
      <w:r>
        <w:rPr>
          <w:rFonts w:ascii="GE Inspira Sans" w:eastAsia="GE Inspira Sans" w:hAnsi="GE Inspira Sans" w:cs="GE Inspira Sans"/>
          <w:b/>
          <w:i/>
          <w:w w:val="97"/>
        </w:rPr>
        <w:t>c</w:t>
      </w:r>
      <w:r>
        <w:rPr>
          <w:rFonts w:ascii="GE Inspira Sans" w:eastAsia="GE Inspira Sans" w:hAnsi="GE Inspira Sans" w:cs="GE Inspira Sans"/>
          <w:b/>
          <w:i/>
          <w:spacing w:val="-1"/>
          <w:w w:val="97"/>
        </w:rPr>
        <w:t>h</w:t>
      </w:r>
      <w:r>
        <w:rPr>
          <w:rFonts w:ascii="GE Inspira Sans" w:eastAsia="GE Inspira Sans" w:hAnsi="GE Inspira Sans" w:cs="GE Inspira Sans"/>
          <w:b/>
          <w:i/>
          <w:w w:val="97"/>
        </w:rPr>
        <w:t>i</w:t>
      </w:r>
      <w:r>
        <w:rPr>
          <w:rFonts w:ascii="GE Inspira Sans" w:eastAsia="GE Inspira Sans" w:hAnsi="GE Inspira Sans" w:cs="GE Inspira Sans"/>
          <w:b/>
          <w:i/>
          <w:spacing w:val="2"/>
          <w:w w:val="97"/>
        </w:rPr>
        <w:t>l</w:t>
      </w:r>
      <w:r>
        <w:rPr>
          <w:rFonts w:ascii="GE Inspira Sans" w:eastAsia="GE Inspira Sans" w:hAnsi="GE Inspira Sans" w:cs="GE Inspira Sans"/>
          <w:b/>
          <w:i/>
          <w:w w:val="97"/>
        </w:rPr>
        <w:t>dr</w:t>
      </w:r>
      <w:r>
        <w:rPr>
          <w:rFonts w:ascii="GE Inspira Sans" w:eastAsia="GE Inspira Sans" w:hAnsi="GE Inspira Sans" w:cs="GE Inspira Sans"/>
          <w:b/>
          <w:i/>
          <w:spacing w:val="2"/>
          <w:w w:val="97"/>
        </w:rPr>
        <w:t>e</w:t>
      </w:r>
      <w:r>
        <w:rPr>
          <w:rFonts w:ascii="GE Inspira Sans" w:eastAsia="GE Inspira Sans" w:hAnsi="GE Inspira Sans" w:cs="GE Inspira Sans"/>
          <w:b/>
          <w:i/>
          <w:w w:val="97"/>
        </w:rPr>
        <w:t>n</w:t>
      </w:r>
      <w:r>
        <w:rPr>
          <w:rFonts w:ascii="GE Inspira Sans" w:eastAsia="GE Inspira Sans" w:hAnsi="GE Inspira Sans" w:cs="GE Inspira Sans"/>
          <w:b/>
          <w:i/>
          <w:spacing w:val="2"/>
          <w:w w:val="97"/>
        </w:rPr>
        <w:t xml:space="preserve"> </w:t>
      </w:r>
      <w:r>
        <w:rPr>
          <w:rFonts w:ascii="GE Inspira Sans" w:eastAsia="GE Inspira Sans" w:hAnsi="GE Inspira Sans" w:cs="GE Inspira Sans"/>
          <w:b/>
          <w:i/>
          <w:spacing w:val="1"/>
        </w:rPr>
        <w:t>o</w:t>
      </w:r>
      <w:r>
        <w:rPr>
          <w:rFonts w:ascii="GE Inspira Sans" w:eastAsia="GE Inspira Sans" w:hAnsi="GE Inspira Sans" w:cs="GE Inspira Sans"/>
          <w:b/>
          <w:i/>
        </w:rPr>
        <w:t>ver</w:t>
      </w:r>
      <w:r>
        <w:rPr>
          <w:rFonts w:ascii="GE Inspira Sans" w:eastAsia="GE Inspira Sans" w:hAnsi="GE Inspira Sans" w:cs="GE Inspira Sans"/>
          <w:b/>
          <w:i/>
          <w:spacing w:val="-13"/>
        </w:rPr>
        <w:t xml:space="preserve"> </w:t>
      </w:r>
      <w:r>
        <w:rPr>
          <w:rFonts w:ascii="GE Inspira Sans" w:eastAsia="GE Inspira Sans" w:hAnsi="GE Inspira Sans" w:cs="GE Inspira Sans"/>
          <w:b/>
          <w:i/>
        </w:rPr>
        <w:t xml:space="preserve">6 </w:t>
      </w:r>
      <w:r>
        <w:rPr>
          <w:rFonts w:ascii="GE Inspira Sans" w:eastAsia="GE Inspira Sans" w:hAnsi="GE Inspira Sans" w:cs="GE Inspira Sans"/>
          <w:b/>
          <w:i/>
          <w:w w:val="96"/>
        </w:rPr>
        <w:t>m</w:t>
      </w:r>
      <w:r>
        <w:rPr>
          <w:rFonts w:ascii="GE Inspira Sans" w:eastAsia="GE Inspira Sans" w:hAnsi="GE Inspira Sans" w:cs="GE Inspira Sans"/>
          <w:b/>
          <w:i/>
          <w:spacing w:val="2"/>
          <w:w w:val="96"/>
        </w:rPr>
        <w:t>o</w:t>
      </w:r>
      <w:r>
        <w:rPr>
          <w:rFonts w:ascii="GE Inspira Sans" w:eastAsia="GE Inspira Sans" w:hAnsi="GE Inspira Sans" w:cs="GE Inspira Sans"/>
          <w:b/>
          <w:i/>
          <w:spacing w:val="-1"/>
          <w:w w:val="96"/>
        </w:rPr>
        <w:t>n</w:t>
      </w:r>
      <w:r>
        <w:rPr>
          <w:rFonts w:ascii="GE Inspira Sans" w:eastAsia="GE Inspira Sans" w:hAnsi="GE Inspira Sans" w:cs="GE Inspira Sans"/>
          <w:b/>
          <w:i/>
          <w:spacing w:val="1"/>
          <w:w w:val="96"/>
        </w:rPr>
        <w:t>t</w:t>
      </w:r>
      <w:r>
        <w:rPr>
          <w:rFonts w:ascii="GE Inspira Sans" w:eastAsia="GE Inspira Sans" w:hAnsi="GE Inspira Sans" w:cs="GE Inspira Sans"/>
          <w:b/>
          <w:i/>
          <w:spacing w:val="-1"/>
          <w:w w:val="96"/>
        </w:rPr>
        <w:t>h</w:t>
      </w:r>
      <w:r>
        <w:rPr>
          <w:rFonts w:ascii="GE Inspira Sans" w:eastAsia="GE Inspira Sans" w:hAnsi="GE Inspira Sans" w:cs="GE Inspira Sans"/>
          <w:b/>
          <w:i/>
          <w:spacing w:val="1"/>
          <w:w w:val="96"/>
        </w:rPr>
        <w:t>s</w:t>
      </w:r>
      <w:r>
        <w:rPr>
          <w:rFonts w:ascii="GE Inspira Sans" w:eastAsia="GE Inspira Sans" w:hAnsi="GE Inspira Sans" w:cs="GE Inspira Sans"/>
          <w:b/>
          <w:i/>
          <w:w w:val="96"/>
        </w:rPr>
        <w:t>:</w:t>
      </w:r>
      <w:r>
        <w:rPr>
          <w:rFonts w:ascii="GE Inspira Sans" w:eastAsia="GE Inspira Sans" w:hAnsi="GE Inspira Sans" w:cs="GE Inspira Sans"/>
          <w:b/>
          <w:i/>
          <w:spacing w:val="10"/>
          <w:w w:val="9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om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1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  <w:spacing w:val="-1"/>
        </w:rPr>
        <w:t>W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.</w:t>
      </w:r>
      <w:r>
        <w:rPr>
          <w:rFonts w:ascii="GE Inspira Sans" w:eastAsia="GE Inspira Sans" w:hAnsi="GE Inspira Sans" w:cs="GE Inspira Sans"/>
        </w:rPr>
        <w:t>e.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0</w:t>
      </w:r>
      <w:r>
        <w:rPr>
          <w:rFonts w:ascii="GE Inspira Sans" w:eastAsia="GE Inspira Sans" w:hAnsi="GE Inspira Sans" w:cs="GE Inspira Sans"/>
          <w:spacing w:val="1"/>
        </w:rPr>
        <w:t>.</w:t>
      </w:r>
      <w:r>
        <w:rPr>
          <w:rFonts w:ascii="GE Inspira Sans" w:eastAsia="GE Inspira Sans" w:hAnsi="GE Inspira Sans" w:cs="GE Inspira Sans"/>
        </w:rPr>
        <w:t>2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B</w:t>
      </w:r>
      <w:r>
        <w:rPr>
          <w:rFonts w:ascii="GE Inspira Sans" w:eastAsia="GE Inspira Sans" w:hAnsi="GE Inspira Sans" w:cs="GE Inspira Sans"/>
          <w:spacing w:val="1"/>
        </w:rPr>
        <w:t>W</w:t>
      </w:r>
      <w:r>
        <w:rPr>
          <w:rFonts w:ascii="GE Inspira Sans" w:eastAsia="GE Inspira Sans" w:hAnsi="GE Inspira Sans" w:cs="GE Inspira Sans"/>
        </w:rPr>
        <w:t xml:space="preserve">. </w:t>
      </w:r>
      <w:r>
        <w:rPr>
          <w:rFonts w:ascii="GE Inspira Sans" w:eastAsia="GE Inspira Sans" w:hAnsi="GE Inspira Sans" w:cs="GE Inspira Sans"/>
          <w:b/>
          <w:w w:val="94"/>
        </w:rPr>
        <w:t>Angi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g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a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p</w:t>
      </w:r>
      <w:r>
        <w:rPr>
          <w:rFonts w:ascii="GE Inspira Sans" w:eastAsia="GE Inspira Sans" w:hAnsi="GE Inspira Sans" w:cs="GE Inspira Sans"/>
          <w:b/>
          <w:w w:val="94"/>
        </w:rPr>
        <w:t>h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y</w:t>
      </w:r>
      <w:r>
        <w:rPr>
          <w:rFonts w:ascii="GE Inspira Sans" w:eastAsia="GE Inspira Sans" w:hAnsi="GE Inspira Sans" w:cs="GE Inspira Sans"/>
          <w:b/>
          <w:w w:val="94"/>
        </w:rPr>
        <w:t>:</w:t>
      </w:r>
      <w:r>
        <w:rPr>
          <w:rFonts w:ascii="GE Inspira Sans" w:eastAsia="GE Inspira Sans" w:hAnsi="GE Inspira Sans" w:cs="GE Inspira Sans"/>
          <w:b/>
          <w:spacing w:val="23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i/>
          <w:spacing w:val="2"/>
          <w:w w:val="94"/>
        </w:rPr>
        <w:t>A</w:t>
      </w:r>
      <w:r>
        <w:rPr>
          <w:rFonts w:ascii="GE Inspira Sans" w:eastAsia="GE Inspira Sans" w:hAnsi="GE Inspira Sans" w:cs="GE Inspira Sans"/>
          <w:b/>
          <w:i/>
          <w:w w:val="94"/>
        </w:rPr>
        <w:t>d</w:t>
      </w:r>
      <w:r>
        <w:rPr>
          <w:rFonts w:ascii="GE Inspira Sans" w:eastAsia="GE Inspira Sans" w:hAnsi="GE Inspira Sans" w:cs="GE Inspira Sans"/>
          <w:b/>
          <w:i/>
          <w:spacing w:val="-1"/>
          <w:w w:val="94"/>
        </w:rPr>
        <w:t>u</w:t>
      </w:r>
      <w:r>
        <w:rPr>
          <w:rFonts w:ascii="GE Inspira Sans" w:eastAsia="GE Inspira Sans" w:hAnsi="GE Inspira Sans" w:cs="GE Inspira Sans"/>
          <w:b/>
          <w:i/>
          <w:w w:val="94"/>
        </w:rPr>
        <w:t>l</w:t>
      </w:r>
      <w:r>
        <w:rPr>
          <w:rFonts w:ascii="GE Inspira Sans" w:eastAsia="GE Inspira Sans" w:hAnsi="GE Inspira Sans" w:cs="GE Inspira Sans"/>
          <w:b/>
          <w:i/>
          <w:spacing w:val="1"/>
          <w:w w:val="94"/>
        </w:rPr>
        <w:t>t</w:t>
      </w:r>
      <w:r>
        <w:rPr>
          <w:rFonts w:ascii="GE Inspira Sans" w:eastAsia="GE Inspira Sans" w:hAnsi="GE Inspira Sans" w:cs="GE Inspira Sans"/>
          <w:b/>
          <w:i/>
          <w:w w:val="94"/>
        </w:rPr>
        <w:t>s</w:t>
      </w:r>
      <w:r>
        <w:rPr>
          <w:rFonts w:ascii="GE Inspira Sans" w:eastAsia="GE Inspira Sans" w:hAnsi="GE Inspira Sans" w:cs="GE Inspira Sans"/>
          <w:b/>
          <w:i/>
          <w:spacing w:val="9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i/>
          <w:spacing w:val="-1"/>
          <w:w w:val="94"/>
        </w:rPr>
        <w:t>on</w:t>
      </w:r>
      <w:r>
        <w:rPr>
          <w:rFonts w:ascii="GE Inspira Sans" w:eastAsia="GE Inspira Sans" w:hAnsi="GE Inspira Sans" w:cs="GE Inspira Sans"/>
          <w:b/>
          <w:i/>
          <w:w w:val="94"/>
        </w:rPr>
        <w:t>l</w:t>
      </w:r>
      <w:r>
        <w:rPr>
          <w:rFonts w:ascii="GE Inspira Sans" w:eastAsia="GE Inspira Sans" w:hAnsi="GE Inspira Sans" w:cs="GE Inspira Sans"/>
          <w:b/>
          <w:i/>
          <w:spacing w:val="2"/>
          <w:w w:val="94"/>
        </w:rPr>
        <w:t>y</w:t>
      </w:r>
      <w:r>
        <w:rPr>
          <w:rFonts w:ascii="GE Inspira Sans" w:eastAsia="GE Inspira Sans" w:hAnsi="GE Inspira Sans" w:cs="GE Inspira Sans"/>
          <w:b/>
          <w:i/>
          <w:w w:val="94"/>
        </w:rPr>
        <w:t>:</w:t>
      </w:r>
      <w:r>
        <w:rPr>
          <w:rFonts w:ascii="GE Inspira Sans" w:eastAsia="GE Inspira Sans" w:hAnsi="GE Inspira Sans" w:cs="GE Inspira Sans"/>
          <w:b/>
          <w:i/>
          <w:spacing w:val="6"/>
          <w:w w:val="9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omm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dos</w:t>
      </w:r>
      <w:r>
        <w:rPr>
          <w:rFonts w:ascii="GE Inspira Sans" w:eastAsia="GE Inspira Sans" w:hAnsi="GE Inspira Sans" w:cs="GE Inspira Sans"/>
          <w:spacing w:val="4"/>
        </w:rPr>
        <w:t>e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IV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1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  <w:spacing w:val="-1"/>
        </w:rPr>
        <w:t>W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2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  <w:spacing w:val="-1"/>
        </w:rPr>
        <w:t>W</w:t>
      </w:r>
      <w:r>
        <w:rPr>
          <w:rFonts w:ascii="GE Inspira Sans" w:eastAsia="GE Inspira Sans" w:hAnsi="GE Inspira Sans" w:cs="GE Inspira Sans"/>
        </w:rPr>
        <w:t xml:space="preserve">. </w:t>
      </w:r>
      <w:r>
        <w:rPr>
          <w:rFonts w:ascii="GE Inspira Sans" w:eastAsia="GE Inspira Sans" w:hAnsi="GE Inspira Sans" w:cs="GE Inspira Sans"/>
          <w:b/>
          <w:w w:val="95"/>
        </w:rPr>
        <w:t>I</w:t>
      </w:r>
      <w:r>
        <w:rPr>
          <w:rFonts w:ascii="GE Inspira Sans" w:eastAsia="GE Inspira Sans" w:hAnsi="GE Inspira Sans" w:cs="GE Inspira Sans"/>
          <w:b/>
          <w:spacing w:val="-1"/>
          <w:w w:val="95"/>
        </w:rPr>
        <w:t>m</w:t>
      </w:r>
      <w:r>
        <w:rPr>
          <w:rFonts w:ascii="GE Inspira Sans" w:eastAsia="GE Inspira Sans" w:hAnsi="GE Inspira Sans" w:cs="GE Inspira Sans"/>
          <w:b/>
          <w:w w:val="95"/>
        </w:rPr>
        <w:t>p</w:t>
      </w:r>
      <w:r>
        <w:rPr>
          <w:rFonts w:ascii="GE Inspira Sans" w:eastAsia="GE Inspira Sans" w:hAnsi="GE Inspira Sans" w:cs="GE Inspira Sans"/>
          <w:b/>
          <w:spacing w:val="-1"/>
          <w:w w:val="95"/>
        </w:rPr>
        <w:t>a</w:t>
      </w:r>
      <w:r>
        <w:rPr>
          <w:rFonts w:ascii="GE Inspira Sans" w:eastAsia="GE Inspira Sans" w:hAnsi="GE Inspira Sans" w:cs="GE Inspira Sans"/>
          <w:b/>
          <w:spacing w:val="3"/>
          <w:w w:val="95"/>
        </w:rPr>
        <w:t>i</w:t>
      </w:r>
      <w:r>
        <w:rPr>
          <w:rFonts w:ascii="GE Inspira Sans" w:eastAsia="GE Inspira Sans" w:hAnsi="GE Inspira Sans" w:cs="GE Inspira Sans"/>
          <w:b/>
          <w:spacing w:val="-1"/>
          <w:w w:val="95"/>
        </w:rPr>
        <w:t>r</w:t>
      </w:r>
      <w:r>
        <w:rPr>
          <w:rFonts w:ascii="GE Inspira Sans" w:eastAsia="GE Inspira Sans" w:hAnsi="GE Inspira Sans" w:cs="GE Inspira Sans"/>
          <w:b/>
          <w:w w:val="95"/>
        </w:rPr>
        <w:t>ed</w:t>
      </w:r>
      <w:r>
        <w:rPr>
          <w:rFonts w:ascii="GE Inspira Sans" w:eastAsia="GE Inspira Sans" w:hAnsi="GE Inspira Sans" w:cs="GE Inspira Sans"/>
          <w:b/>
          <w:spacing w:val="11"/>
          <w:w w:val="95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</w:rPr>
        <w:t>r</w:t>
      </w:r>
      <w:r>
        <w:rPr>
          <w:rFonts w:ascii="GE Inspira Sans" w:eastAsia="GE Inspira Sans" w:hAnsi="GE Inspira Sans" w:cs="GE Inspira Sans"/>
          <w:b/>
        </w:rPr>
        <w:t>enal</w:t>
      </w:r>
      <w:r>
        <w:rPr>
          <w:rFonts w:ascii="GE Inspira Sans" w:eastAsia="GE Inspira Sans" w:hAnsi="GE Inspira Sans" w:cs="GE Inspira Sans"/>
          <w:b/>
          <w:spacing w:val="-5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funct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>i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w w:val="93"/>
        </w:rPr>
        <w:t>n:</w:t>
      </w:r>
      <w:r>
        <w:rPr>
          <w:rFonts w:ascii="GE Inspira Sans" w:eastAsia="GE Inspira Sans" w:hAnsi="GE Inspira Sans" w:cs="GE Inspira Sans"/>
          <w:b/>
          <w:spacing w:val="16"/>
          <w:w w:val="93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ris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nt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spacing w:val="-1"/>
          <w:w w:val="97"/>
        </w:rPr>
        <w:t>G</w:t>
      </w:r>
      <w:r>
        <w:rPr>
          <w:rFonts w:ascii="GE Inspira Sans" w:eastAsia="GE Inspira Sans" w:hAnsi="GE Inspira Sans" w:cs="GE Inspira Sans"/>
          <w:spacing w:val="1"/>
          <w:w w:val="97"/>
        </w:rPr>
        <w:t>F</w:t>
      </w:r>
      <w:r>
        <w:rPr>
          <w:rFonts w:ascii="GE Inspira Sans" w:eastAsia="GE Inspira Sans" w:hAnsi="GE Inspira Sans" w:cs="GE Inspira Sans"/>
          <w:w w:val="97"/>
        </w:rPr>
        <w:t>R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&lt;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 xml:space="preserve">30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/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/1</w:t>
      </w:r>
      <w:r>
        <w:rPr>
          <w:rFonts w:ascii="GE Inspira Sans" w:eastAsia="GE Inspira Sans" w:hAnsi="GE Inspira Sans" w:cs="GE Inspira Sans"/>
          <w:spacing w:val="-2"/>
        </w:rPr>
        <w:t>.</w:t>
      </w:r>
      <w:r>
        <w:rPr>
          <w:rFonts w:ascii="GE Inspira Sans" w:eastAsia="GE Inspira Sans" w:hAnsi="GE Inspira Sans" w:cs="GE Inspira Sans"/>
          <w:spacing w:val="2"/>
        </w:rPr>
        <w:t>7</w:t>
      </w:r>
      <w:r>
        <w:rPr>
          <w:rFonts w:ascii="GE Inspira Sans" w:eastAsia="GE Inspira Sans" w:hAnsi="GE Inspira Sans" w:cs="GE Inspira Sans"/>
        </w:rPr>
        <w:t>3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  <w:w w:val="99"/>
          <w:position w:val="5"/>
          <w:sz w:val="13"/>
          <w:szCs w:val="13"/>
        </w:rPr>
        <w:t>2</w:t>
      </w:r>
      <w:r>
        <w:rPr>
          <w:rFonts w:ascii="GE Inspira Sans" w:eastAsia="GE Inspira Sans" w:hAnsi="GE Inspira Sans" w:cs="GE Inspira Sans"/>
          <w:w w:val="66"/>
        </w:rPr>
        <w:t>)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af</w:t>
      </w:r>
      <w:r>
        <w:rPr>
          <w:rFonts w:ascii="GE Inspira Sans" w:eastAsia="GE Inspira Sans" w:hAnsi="GE Inspira Sans" w:cs="GE Inspira Sans"/>
          <w:spacing w:val="2"/>
        </w:rPr>
        <w:t>t</w:t>
      </w:r>
      <w:r>
        <w:rPr>
          <w:rFonts w:ascii="GE Inspira Sans" w:eastAsia="GE Inspira Sans" w:hAnsi="GE Inspira Sans" w:cs="GE Inspira Sans"/>
        </w:rPr>
        <w:t>er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ris</w:t>
      </w:r>
      <w:r>
        <w:rPr>
          <w:rFonts w:ascii="GE Inspira Sans" w:eastAsia="GE Inspira Sans" w:hAnsi="GE Inspira Sans" w:cs="GE Inspira Sans"/>
          <w:spacing w:val="1"/>
        </w:rPr>
        <w:t>k</w:t>
      </w:r>
      <w:r>
        <w:rPr>
          <w:rFonts w:ascii="GE Inspira Sans" w:eastAsia="GE Inspira Sans" w:hAnsi="GE Inspira Sans" w:cs="GE Inspira Sans"/>
          <w:spacing w:val="2"/>
        </w:rPr>
        <w:t>/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fi</w:t>
      </w:r>
      <w:r>
        <w:rPr>
          <w:rFonts w:ascii="GE Inspira Sans" w:eastAsia="GE Inspira Sans" w:hAnsi="GE Inspira Sans" w:cs="GE Inspira Sans"/>
        </w:rPr>
        <w:t>t 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no</w:t>
      </w:r>
      <w:r>
        <w:rPr>
          <w:rFonts w:ascii="GE Inspira Sans" w:eastAsia="GE Inspira Sans" w:hAnsi="GE Inspira Sans" w:cs="GE Inspira Sans"/>
          <w:spacing w:val="-1"/>
        </w:rPr>
        <w:t>sti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nf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</w:rPr>
        <w:t>not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7"/>
        </w:rPr>
        <w:t>n</w:t>
      </w:r>
      <w:r>
        <w:rPr>
          <w:rFonts w:ascii="GE Inspira Sans" w:eastAsia="GE Inspira Sans" w:hAnsi="GE Inspira Sans" w:cs="GE Inspira Sans"/>
        </w:rPr>
        <w:t>-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1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RI If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ss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can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do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hou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x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</w:rPr>
        <w:t>0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1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ol</w:t>
      </w:r>
      <w:r>
        <w:rPr>
          <w:rFonts w:ascii="GE Inspira Sans" w:eastAsia="GE Inspira Sans" w:hAnsi="GE Inspira Sans" w:cs="GE Inspira Sans"/>
        </w:rPr>
        <w:t>/kg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dy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h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ns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ed b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for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7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ys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I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m</w:t>
      </w:r>
      <w:r>
        <w:rPr>
          <w:rFonts w:ascii="GE Inspira Sans" w:eastAsia="GE Inspira Sans" w:hAnsi="GE Inspira Sans" w:cs="GE Inspira Sans"/>
          <w:b/>
          <w:w w:val="94"/>
        </w:rPr>
        <w:t>p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a</w:t>
      </w:r>
      <w:r>
        <w:rPr>
          <w:rFonts w:ascii="GE Inspira Sans" w:eastAsia="GE Inspira Sans" w:hAnsi="GE Inspira Sans" w:cs="GE Inspira Sans"/>
          <w:b/>
          <w:w w:val="94"/>
        </w:rPr>
        <w:t>i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ed</w:t>
      </w:r>
      <w:r>
        <w:rPr>
          <w:rFonts w:ascii="GE Inspira Sans" w:eastAsia="GE Inspira Sans" w:hAnsi="GE Inspira Sans" w:cs="GE Inspira Sans"/>
          <w:b/>
          <w:spacing w:val="17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h</w:t>
      </w:r>
      <w:r>
        <w:rPr>
          <w:rFonts w:ascii="GE Inspira Sans" w:eastAsia="GE Inspira Sans" w:hAnsi="GE Inspira Sans" w:cs="GE Inspira Sans"/>
          <w:b/>
          <w:spacing w:val="3"/>
          <w:w w:val="94"/>
        </w:rPr>
        <w:t>e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p</w:t>
      </w:r>
      <w:r>
        <w:rPr>
          <w:rFonts w:ascii="GE Inspira Sans" w:eastAsia="GE Inspira Sans" w:hAnsi="GE Inspira Sans" w:cs="GE Inspira Sans"/>
          <w:b/>
          <w:w w:val="94"/>
        </w:rPr>
        <w:t>atic</w:t>
      </w:r>
      <w:r>
        <w:rPr>
          <w:rFonts w:ascii="GE Inspira Sans" w:eastAsia="GE Inspira Sans" w:hAnsi="GE Inspira Sans" w:cs="GE Inspira Sans"/>
          <w:b/>
          <w:spacing w:val="19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f</w:t>
      </w:r>
      <w:r>
        <w:rPr>
          <w:rFonts w:ascii="GE Inspira Sans" w:eastAsia="GE Inspira Sans" w:hAnsi="GE Inspira Sans" w:cs="GE Inspira Sans"/>
          <w:b/>
          <w:w w:val="94"/>
        </w:rPr>
        <w:t>u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n</w:t>
      </w:r>
      <w:r>
        <w:rPr>
          <w:rFonts w:ascii="GE Inspira Sans" w:eastAsia="GE Inspira Sans" w:hAnsi="GE Inspira Sans" w:cs="GE Inspira Sans"/>
          <w:b/>
          <w:w w:val="94"/>
        </w:rPr>
        <w:t>cti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w w:val="94"/>
        </w:rPr>
        <w:t>n:</w:t>
      </w:r>
      <w:r>
        <w:rPr>
          <w:rFonts w:ascii="GE Inspira Sans" w:eastAsia="GE Inspira Sans" w:hAnsi="GE Inspira Sans" w:cs="GE Inspira Sans"/>
          <w:b/>
          <w:spacing w:val="5"/>
          <w:w w:val="9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t do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p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n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om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 xml:space="preserve">,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d.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E</w:t>
      </w:r>
      <w:r>
        <w:rPr>
          <w:rFonts w:ascii="GE Inspira Sans" w:eastAsia="GE Inspira Sans" w:hAnsi="GE Inspira Sans" w:cs="GE Inspira Sans"/>
          <w:b/>
          <w:w w:val="93"/>
        </w:rPr>
        <w:t>l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d</w:t>
      </w:r>
      <w:r>
        <w:rPr>
          <w:rFonts w:ascii="GE Inspira Sans" w:eastAsia="GE Inspira Sans" w:hAnsi="GE Inspira Sans" w:cs="GE Inspira Sans"/>
          <w:b/>
          <w:w w:val="93"/>
        </w:rPr>
        <w:t>erly</w:t>
      </w:r>
      <w:r>
        <w:rPr>
          <w:rFonts w:ascii="GE Inspira Sans" w:eastAsia="GE Inspira Sans" w:hAnsi="GE Inspira Sans" w:cs="GE Inspira Sans"/>
          <w:b/>
          <w:spacing w:val="11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69"/>
        </w:rPr>
        <w:t>(</w:t>
      </w:r>
      <w:r>
        <w:rPr>
          <w:rFonts w:ascii="GE Inspira Sans" w:eastAsia="GE Inspira Sans" w:hAnsi="GE Inspira Sans" w:cs="GE Inspira Sans"/>
          <w:b/>
          <w:w w:val="103"/>
        </w:rPr>
        <w:t>a</w:t>
      </w:r>
      <w:r>
        <w:rPr>
          <w:rFonts w:ascii="GE Inspira Sans" w:eastAsia="GE Inspira Sans" w:hAnsi="GE Inspira Sans" w:cs="GE Inspira Sans"/>
          <w:b/>
          <w:spacing w:val="-1"/>
          <w:w w:val="103"/>
        </w:rPr>
        <w:t>g</w:t>
      </w:r>
      <w:r>
        <w:rPr>
          <w:rFonts w:ascii="GE Inspira Sans" w:eastAsia="GE Inspira Sans" w:hAnsi="GE Inspira Sans" w:cs="GE Inspira Sans"/>
          <w:b/>
          <w:w w:val="94"/>
        </w:rPr>
        <w:t>ed</w:t>
      </w:r>
      <w:r>
        <w:rPr>
          <w:rFonts w:ascii="GE Inspira Sans" w:eastAsia="GE Inspira Sans" w:hAnsi="GE Inspira Sans" w:cs="GE Inspira Sans"/>
          <w:b/>
          <w:spacing w:val="7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</w:rPr>
        <w:t>6</w:t>
      </w:r>
      <w:r>
        <w:rPr>
          <w:rFonts w:ascii="GE Inspira Sans" w:eastAsia="GE Inspira Sans" w:hAnsi="GE Inspira Sans" w:cs="GE Inspira Sans"/>
          <w:b/>
        </w:rPr>
        <w:t>5</w:t>
      </w:r>
      <w:r>
        <w:rPr>
          <w:rFonts w:ascii="GE Inspira Sans" w:eastAsia="GE Inspira Sans" w:hAnsi="GE Inspira Sans" w:cs="GE Inspira Sans"/>
          <w:b/>
          <w:spacing w:val="3"/>
        </w:rPr>
        <w:t xml:space="preserve"> </w:t>
      </w:r>
      <w:r>
        <w:rPr>
          <w:rFonts w:ascii="GE Inspira Sans" w:eastAsia="GE Inspira Sans" w:hAnsi="GE Inspira Sans" w:cs="GE Inspira Sans"/>
          <w:b/>
        </w:rPr>
        <w:t>yea</w:t>
      </w:r>
      <w:r>
        <w:rPr>
          <w:rFonts w:ascii="GE Inspira Sans" w:eastAsia="GE Inspira Sans" w:hAnsi="GE Inspira Sans" w:cs="GE Inspira Sans"/>
          <w:b/>
          <w:spacing w:val="-1"/>
        </w:rPr>
        <w:t>r</w:t>
      </w:r>
      <w:r>
        <w:rPr>
          <w:rFonts w:ascii="GE Inspira Sans" w:eastAsia="GE Inspira Sans" w:hAnsi="GE Inspira Sans" w:cs="GE Inspira Sans"/>
          <w:b/>
        </w:rPr>
        <w:t>s</w:t>
      </w:r>
      <w:r>
        <w:rPr>
          <w:rFonts w:ascii="GE Inspira Sans" w:eastAsia="GE Inspira Sans" w:hAnsi="GE Inspira Sans" w:cs="GE Inspira Sans"/>
          <w:b/>
          <w:spacing w:val="-12"/>
        </w:rPr>
        <w:t xml:space="preserve"> </w:t>
      </w:r>
      <w:r>
        <w:rPr>
          <w:rFonts w:ascii="GE Inspira Sans" w:eastAsia="GE Inspira Sans" w:hAnsi="GE Inspira Sans" w:cs="GE Inspira Sans"/>
          <w:b/>
        </w:rPr>
        <w:t xml:space="preserve">and </w:t>
      </w:r>
      <w:r>
        <w:rPr>
          <w:rFonts w:ascii="GE Inspira Sans" w:eastAsia="GE Inspira Sans" w:hAnsi="GE Inspira Sans" w:cs="GE Inspira Sans"/>
          <w:b/>
          <w:w w:val="98"/>
        </w:rPr>
        <w:t>a</w:t>
      </w:r>
      <w:r>
        <w:rPr>
          <w:rFonts w:ascii="GE Inspira Sans" w:eastAsia="GE Inspira Sans" w:hAnsi="GE Inspira Sans" w:cs="GE Inspira Sans"/>
          <w:b/>
          <w:spacing w:val="1"/>
          <w:w w:val="98"/>
        </w:rPr>
        <w:t>b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v</w:t>
      </w:r>
      <w:r>
        <w:rPr>
          <w:rFonts w:ascii="GE Inspira Sans" w:eastAsia="GE Inspira Sans" w:hAnsi="GE Inspira Sans" w:cs="GE Inspira Sans"/>
          <w:b/>
          <w:w w:val="85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85"/>
        </w:rPr>
        <w:t>)</w:t>
      </w:r>
      <w:r>
        <w:rPr>
          <w:rFonts w:ascii="GE Inspira Sans" w:eastAsia="GE Inspira Sans" w:hAnsi="GE Inspira Sans" w:cs="GE Inspira Sans"/>
          <w:b/>
          <w:w w:val="80"/>
        </w:rPr>
        <w:t xml:space="preserve">: </w:t>
      </w:r>
      <w:r>
        <w:rPr>
          <w:rFonts w:ascii="GE Inspira Sans" w:eastAsia="GE Inspira Sans" w:hAnsi="GE Inspira Sans" w:cs="GE Inspira Sans"/>
          <w:w w:val="99"/>
        </w:rPr>
        <w:t>No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dos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ge</w:t>
      </w:r>
      <w:r>
        <w:rPr>
          <w:rFonts w:ascii="GE Inspira Sans" w:eastAsia="GE Inspira Sans" w:hAnsi="GE Inspira Sans" w:cs="GE Inspira Sans"/>
          <w:spacing w:val="22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nt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x</w:t>
      </w:r>
      <w:r>
        <w:rPr>
          <w:rFonts w:ascii="GE Inspira Sans" w:eastAsia="GE Inspira Sans" w:hAnsi="GE Inspira Sans" w:cs="GE Inspira Sans"/>
          <w:spacing w:val="-1"/>
        </w:rPr>
        <w:t>er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n.</w:t>
      </w:r>
    </w:p>
    <w:p w:rsidR="00366A4D" w:rsidRDefault="00366A4D">
      <w:pPr>
        <w:spacing w:before="12" w:line="220" w:lineRule="exact"/>
        <w:rPr>
          <w:sz w:val="22"/>
          <w:szCs w:val="22"/>
        </w:rPr>
      </w:pPr>
    </w:p>
    <w:p w:rsidR="00366A4D" w:rsidRDefault="00B0514B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</w:rPr>
        <w:t>CONTRA</w:t>
      </w:r>
      <w:r>
        <w:rPr>
          <w:rFonts w:ascii="GE Inspira Sans" w:eastAsia="GE Inspira Sans" w:hAnsi="GE Inspira Sans" w:cs="GE Inspira Sans"/>
          <w:b/>
          <w:spacing w:val="2"/>
        </w:rPr>
        <w:t>I</w:t>
      </w:r>
      <w:r>
        <w:rPr>
          <w:rFonts w:ascii="GE Inspira Sans" w:eastAsia="GE Inspira Sans" w:hAnsi="GE Inspira Sans" w:cs="GE Inspira Sans"/>
          <w:b/>
        </w:rPr>
        <w:t>NDIC</w:t>
      </w:r>
      <w:r>
        <w:rPr>
          <w:rFonts w:ascii="GE Inspira Sans" w:eastAsia="GE Inspira Sans" w:hAnsi="GE Inspira Sans" w:cs="GE Inspira Sans"/>
          <w:b/>
          <w:spacing w:val="2"/>
        </w:rPr>
        <w:t>A</w:t>
      </w:r>
      <w:r>
        <w:rPr>
          <w:rFonts w:ascii="GE Inspira Sans" w:eastAsia="GE Inspira Sans" w:hAnsi="GE Inspira Sans" w:cs="GE Inspira Sans"/>
          <w:b/>
        </w:rPr>
        <w:t>TIONS</w:t>
      </w:r>
    </w:p>
    <w:p w:rsidR="00366A4D" w:rsidRDefault="00B0514B">
      <w:pPr>
        <w:spacing w:before="2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1"/>
          <w:w w:val="97"/>
        </w:rPr>
        <w:t>H</w:t>
      </w:r>
      <w:r>
        <w:rPr>
          <w:rFonts w:ascii="GE Inspira Sans" w:eastAsia="GE Inspira Sans" w:hAnsi="GE Inspira Sans" w:cs="GE Inspira Sans"/>
          <w:spacing w:val="-1"/>
          <w:w w:val="97"/>
        </w:rPr>
        <w:t>y</w:t>
      </w:r>
      <w:r>
        <w:rPr>
          <w:rFonts w:ascii="GE Inspira Sans" w:eastAsia="GE Inspira Sans" w:hAnsi="GE Inspira Sans" w:cs="GE Inspira Sans"/>
          <w:w w:val="97"/>
        </w:rPr>
        <w:t>p</w:t>
      </w:r>
      <w:r>
        <w:rPr>
          <w:rFonts w:ascii="GE Inspira Sans" w:eastAsia="GE Inspira Sans" w:hAnsi="GE Inspira Sans" w:cs="GE Inspira Sans"/>
          <w:spacing w:val="1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rs</w:t>
      </w:r>
      <w:r>
        <w:rPr>
          <w:rFonts w:ascii="GE Inspira Sans" w:eastAsia="GE Inspira Sans" w:hAnsi="GE Inspira Sans" w:cs="GE Inspira Sans"/>
          <w:spacing w:val="2"/>
          <w:w w:val="97"/>
        </w:rPr>
        <w:t>e</w:t>
      </w:r>
      <w:r>
        <w:rPr>
          <w:rFonts w:ascii="GE Inspira Sans" w:eastAsia="GE Inspira Sans" w:hAnsi="GE Inspira Sans" w:cs="GE Inspira Sans"/>
          <w:w w:val="97"/>
        </w:rPr>
        <w:t>n</w:t>
      </w:r>
      <w:r>
        <w:rPr>
          <w:rFonts w:ascii="GE Inspira Sans" w:eastAsia="GE Inspira Sans" w:hAnsi="GE Inspira Sans" w:cs="GE Inspira Sans"/>
          <w:spacing w:val="1"/>
          <w:w w:val="97"/>
        </w:rPr>
        <w:t>s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v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w w:val="97"/>
        </w:rPr>
        <w:t>y</w:t>
      </w:r>
      <w:r>
        <w:rPr>
          <w:rFonts w:ascii="GE Inspira Sans" w:eastAsia="GE Inspira Sans" w:hAnsi="GE Inspira Sans" w:cs="GE Inspira Sans"/>
          <w:spacing w:val="7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dot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uc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12"/>
        </w:rPr>
        <w:t>g</w:t>
      </w:r>
      <w:r>
        <w:rPr>
          <w:rFonts w:ascii="GE Inspira Sans" w:eastAsia="GE Inspira Sans" w:hAnsi="GE Inspira Sans" w:cs="GE Inspira Sans"/>
          <w:w w:val="104"/>
        </w:rPr>
        <w:t>a</w:t>
      </w:r>
      <w:r>
        <w:rPr>
          <w:rFonts w:ascii="GE Inspira Sans" w:eastAsia="GE Inspira Sans" w:hAnsi="GE Inspira Sans" w:cs="GE Inspira Sans"/>
          <w:spacing w:val="-1"/>
          <w:w w:val="104"/>
        </w:rPr>
        <w:t>d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1"/>
          <w:w w:val="90"/>
        </w:rPr>
        <w:t>l</w:t>
      </w:r>
      <w:r>
        <w:rPr>
          <w:rFonts w:ascii="GE Inspira Sans" w:eastAsia="GE Inspira Sans" w:hAnsi="GE Inspira Sans" w:cs="GE Inspira Sans"/>
          <w:spacing w:val="-1"/>
          <w:w w:val="90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  <w:w w:val="90"/>
        </w:rPr>
        <w:t>i</w:t>
      </w:r>
      <w:r>
        <w:rPr>
          <w:rFonts w:ascii="GE Inspira Sans" w:eastAsia="GE Inspira Sans" w:hAnsi="GE Inspira Sans" w:cs="GE Inspira Sans"/>
          <w:spacing w:val="2"/>
          <w:w w:val="101"/>
        </w:rPr>
        <w:t>u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w w:val="98"/>
        </w:rPr>
        <w:t>.</w:t>
      </w:r>
    </w:p>
    <w:p w:rsidR="00366A4D" w:rsidRDefault="00366A4D">
      <w:pPr>
        <w:spacing w:before="18" w:line="220" w:lineRule="exact"/>
        <w:rPr>
          <w:sz w:val="22"/>
          <w:szCs w:val="22"/>
        </w:rPr>
      </w:pPr>
    </w:p>
    <w:p w:rsidR="00366A4D" w:rsidRDefault="00B0514B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spacing w:val="-1"/>
          <w:w w:val="91"/>
        </w:rPr>
        <w:t>W</w:t>
      </w:r>
      <w:r>
        <w:rPr>
          <w:rFonts w:ascii="GE Inspira Sans" w:eastAsia="GE Inspira Sans" w:hAnsi="GE Inspira Sans" w:cs="GE Inspira Sans"/>
          <w:b/>
          <w:w w:val="91"/>
        </w:rPr>
        <w:t>A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R</w:t>
      </w:r>
      <w:r>
        <w:rPr>
          <w:rFonts w:ascii="GE Inspira Sans" w:eastAsia="GE Inspira Sans" w:hAnsi="GE Inspira Sans" w:cs="GE Inspira Sans"/>
          <w:b/>
          <w:w w:val="91"/>
        </w:rPr>
        <w:t>NINGS</w:t>
      </w:r>
      <w:r>
        <w:rPr>
          <w:rFonts w:ascii="GE Inspira Sans" w:eastAsia="GE Inspira Sans" w:hAnsi="GE Inspira Sans" w:cs="GE Inspira Sans"/>
          <w:b/>
          <w:spacing w:val="12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  <w:w w:val="91"/>
        </w:rPr>
        <w:t>AND</w:t>
      </w:r>
      <w:r>
        <w:rPr>
          <w:rFonts w:ascii="GE Inspira Sans" w:eastAsia="GE Inspira Sans" w:hAnsi="GE Inspira Sans" w:cs="GE Inspira Sans"/>
          <w:b/>
          <w:spacing w:val="12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</w:rPr>
        <w:t>P</w:t>
      </w:r>
      <w:r>
        <w:rPr>
          <w:rFonts w:ascii="GE Inspira Sans" w:eastAsia="GE Inspira Sans" w:hAnsi="GE Inspira Sans" w:cs="GE Inspira Sans"/>
          <w:b/>
        </w:rPr>
        <w:t>RECA</w:t>
      </w:r>
      <w:r>
        <w:rPr>
          <w:rFonts w:ascii="GE Inspira Sans" w:eastAsia="GE Inspira Sans" w:hAnsi="GE Inspira Sans" w:cs="GE Inspira Sans"/>
          <w:b/>
          <w:spacing w:val="2"/>
        </w:rPr>
        <w:t>U</w:t>
      </w:r>
      <w:r>
        <w:rPr>
          <w:rFonts w:ascii="GE Inspira Sans" w:eastAsia="GE Inspira Sans" w:hAnsi="GE Inspira Sans" w:cs="GE Inspira Sans"/>
          <w:b/>
        </w:rPr>
        <w:t>T</w:t>
      </w:r>
      <w:r>
        <w:rPr>
          <w:rFonts w:ascii="GE Inspira Sans" w:eastAsia="GE Inspira Sans" w:hAnsi="GE Inspira Sans" w:cs="GE Inspira Sans"/>
          <w:b/>
          <w:spacing w:val="2"/>
        </w:rPr>
        <w:t>I</w:t>
      </w:r>
      <w:r>
        <w:rPr>
          <w:rFonts w:ascii="GE Inspira Sans" w:eastAsia="GE Inspira Sans" w:hAnsi="GE Inspira Sans" w:cs="GE Inspira Sans"/>
          <w:b/>
        </w:rPr>
        <w:t>ONS</w:t>
      </w:r>
    </w:p>
    <w:p w:rsidR="00366A4D" w:rsidRDefault="00B0514B">
      <w:pPr>
        <w:spacing w:before="5" w:line="243" w:lineRule="auto"/>
        <w:ind w:left="116" w:right="102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es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4"/>
        </w:rPr>
        <w:t>n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as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</w:rPr>
        <w:t>as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ncy</w:t>
      </w:r>
      <w:r>
        <w:rPr>
          <w:rFonts w:ascii="GE Inspira Sans" w:eastAsia="GE Inspira Sans" w:hAnsi="GE Inspira Sans" w:cs="GE Inspira Sans"/>
          <w:spacing w:val="18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7"/>
        </w:rPr>
        <w:t>t</w:t>
      </w:r>
      <w:r>
        <w:rPr>
          <w:rFonts w:ascii="GE Inspira Sans" w:eastAsia="GE Inspira Sans" w:hAnsi="GE Inspira Sans" w:cs="GE Inspira Sans"/>
          <w:spacing w:val="1"/>
          <w:w w:val="97"/>
        </w:rPr>
        <w:t>r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1"/>
          <w:w w:val="97"/>
        </w:rPr>
        <w:t>a</w:t>
      </w:r>
      <w:r>
        <w:rPr>
          <w:rFonts w:ascii="GE Inspira Sans" w:eastAsia="GE Inspira Sans" w:hAnsi="GE Inspira Sans" w:cs="GE Inspira Sans"/>
          <w:spacing w:val="-1"/>
          <w:w w:val="97"/>
        </w:rPr>
        <w:t>t</w:t>
      </w:r>
      <w:r>
        <w:rPr>
          <w:rFonts w:ascii="GE Inspira Sans" w:eastAsia="GE Inspira Sans" w:hAnsi="GE Inspira Sans" w:cs="GE Inspira Sans"/>
          <w:spacing w:val="1"/>
          <w:w w:val="97"/>
        </w:rPr>
        <w:t>m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n</w:t>
      </w:r>
      <w:r>
        <w:rPr>
          <w:rFonts w:ascii="GE Inspira Sans" w:eastAsia="GE Inspira Sans" w:hAnsi="GE Inspira Sans" w:cs="GE Inspira Sans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18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w w:val="99"/>
        </w:rPr>
        <w:t>e</w:t>
      </w:r>
      <w:r>
        <w:rPr>
          <w:rFonts w:ascii="GE Inspira Sans" w:eastAsia="GE Inspira Sans" w:hAnsi="GE Inspira Sans" w:cs="GE Inspira Sans"/>
          <w:spacing w:val="1"/>
          <w:w w:val="99"/>
        </w:rPr>
        <w:t>.</w:t>
      </w:r>
      <w:r>
        <w:rPr>
          <w:rFonts w:ascii="GE Inspira Sans" w:eastAsia="GE Inspira Sans" w:hAnsi="GE Inspira Sans" w:cs="GE Inspira Sans"/>
          <w:w w:val="108"/>
        </w:rPr>
        <w:t>g.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h</w:t>
      </w:r>
      <w:r>
        <w:rPr>
          <w:rFonts w:ascii="GE Inspira Sans" w:eastAsia="GE Inspira Sans" w:hAnsi="GE Inspira Sans" w:cs="GE Inspira Sans"/>
          <w:spacing w:val="1"/>
          <w:w w:val="97"/>
        </w:rPr>
        <w:t>y</w:t>
      </w:r>
      <w:r>
        <w:rPr>
          <w:rFonts w:ascii="GE Inspira Sans" w:eastAsia="GE Inspira Sans" w:hAnsi="GE Inspira Sans" w:cs="GE Inspira Sans"/>
          <w:w w:val="97"/>
        </w:rPr>
        <w:t>p</w:t>
      </w:r>
      <w:r>
        <w:rPr>
          <w:rFonts w:ascii="GE Inspira Sans" w:eastAsia="GE Inspira Sans" w:hAnsi="GE Inspira Sans" w:cs="GE Inspira Sans"/>
          <w:spacing w:val="1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rs</w:t>
      </w:r>
      <w:r>
        <w:rPr>
          <w:rFonts w:ascii="GE Inspira Sans" w:eastAsia="GE Inspira Sans" w:hAnsi="GE Inspira Sans" w:cs="GE Inspira Sans"/>
          <w:spacing w:val="2"/>
          <w:w w:val="97"/>
        </w:rPr>
        <w:t>e</w:t>
      </w:r>
      <w:r>
        <w:rPr>
          <w:rFonts w:ascii="GE Inspira Sans" w:eastAsia="GE Inspira Sans" w:hAnsi="GE Inspira Sans" w:cs="GE Inspira Sans"/>
          <w:w w:val="97"/>
        </w:rPr>
        <w:t>n</w:t>
      </w:r>
      <w:r>
        <w:rPr>
          <w:rFonts w:ascii="GE Inspira Sans" w:eastAsia="GE Inspira Sans" w:hAnsi="GE Inspira Sans" w:cs="GE Inspira Sans"/>
          <w:spacing w:val="1"/>
          <w:w w:val="97"/>
        </w:rPr>
        <w:t>s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ti</w:t>
      </w:r>
      <w:r>
        <w:rPr>
          <w:rFonts w:ascii="GE Inspira Sans" w:eastAsia="GE Inspira Sans" w:hAnsi="GE Inspira Sans" w:cs="GE Inspira Sans"/>
          <w:spacing w:val="-1"/>
          <w:w w:val="97"/>
        </w:rPr>
        <w:t>vi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y</w:t>
      </w:r>
      <w:r>
        <w:rPr>
          <w:rFonts w:ascii="GE Inspira Sans" w:eastAsia="GE Inspira Sans" w:hAnsi="GE Inspira Sans" w:cs="GE Inspira Sans"/>
          <w:w w:val="97"/>
        </w:rPr>
        <w:t>,</w:t>
      </w:r>
      <w:r>
        <w:rPr>
          <w:rFonts w:ascii="GE Inspira Sans" w:eastAsia="GE Inspira Sans" w:hAnsi="GE Inspira Sans" w:cs="GE Inspira Sans"/>
          <w:spacing w:val="11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w w:val="96"/>
        </w:rPr>
        <w:t>e</w:t>
      </w:r>
      <w:r>
        <w:rPr>
          <w:rFonts w:ascii="GE Inspira Sans" w:eastAsia="GE Inspira Sans" w:hAnsi="GE Inspira Sans" w:cs="GE Inspira Sans"/>
          <w:spacing w:val="1"/>
          <w:w w:val="96"/>
        </w:rPr>
        <w:t>i</w:t>
      </w:r>
      <w:r>
        <w:rPr>
          <w:rFonts w:ascii="GE Inspira Sans" w:eastAsia="GE Inspira Sans" w:hAnsi="GE Inspira Sans" w:cs="GE Inspira Sans"/>
          <w:spacing w:val="-1"/>
          <w:w w:val="97"/>
        </w:rPr>
        <w:t>z</w:t>
      </w:r>
      <w:r>
        <w:rPr>
          <w:rFonts w:ascii="GE Inspira Sans" w:eastAsia="GE Inspira Sans" w:hAnsi="GE Inspira Sans" w:cs="GE Inspira Sans"/>
          <w:w w:val="99"/>
        </w:rPr>
        <w:t>u</w:t>
      </w:r>
      <w:r>
        <w:rPr>
          <w:rFonts w:ascii="GE Inspira Sans" w:eastAsia="GE Inspira Sans" w:hAnsi="GE Inspira Sans" w:cs="GE Inspira Sans"/>
          <w:spacing w:val="1"/>
          <w:w w:val="99"/>
        </w:rPr>
        <w:t>r</w:t>
      </w:r>
      <w:r>
        <w:rPr>
          <w:rFonts w:ascii="GE Inspira Sans" w:eastAsia="GE Inspira Sans" w:hAnsi="GE Inspira Sans" w:cs="GE Inspira Sans"/>
          <w:w w:val="98"/>
        </w:rPr>
        <w:t>e</w:t>
      </w:r>
      <w:r>
        <w:rPr>
          <w:rFonts w:ascii="GE Inspira Sans" w:eastAsia="GE Inspira Sans" w:hAnsi="GE Inspira Sans" w:cs="GE Inspira Sans"/>
          <w:spacing w:val="-1"/>
          <w:w w:val="98"/>
        </w:rPr>
        <w:t>s</w:t>
      </w:r>
      <w:r>
        <w:rPr>
          <w:rFonts w:ascii="GE Inspira Sans" w:eastAsia="GE Inspira Sans" w:hAnsi="GE Inspira Sans" w:cs="GE Inspira Sans"/>
          <w:spacing w:val="1"/>
          <w:w w:val="66"/>
        </w:rPr>
        <w:t>)</w:t>
      </w:r>
      <w:r>
        <w:rPr>
          <w:rFonts w:ascii="GE Inspira Sans" w:eastAsia="GE Inspira Sans" w:hAnsi="GE Inspira Sans" w:cs="GE Inspira Sans"/>
          <w:w w:val="98"/>
        </w:rPr>
        <w:t>.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 xml:space="preserve">r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R</w:t>
      </w:r>
      <w:r>
        <w:rPr>
          <w:rFonts w:ascii="GE Inspira Sans" w:eastAsia="GE Inspira Sans" w:hAnsi="GE Inspira Sans" w:cs="GE Inspira Sans"/>
        </w:rPr>
        <w:t>I e</w:t>
      </w:r>
      <w:r>
        <w:rPr>
          <w:rFonts w:ascii="GE Inspira Sans" w:eastAsia="GE Inspira Sans" w:hAnsi="GE Inspira Sans" w:cs="GE Inspira Sans"/>
          <w:spacing w:val="-1"/>
        </w:rPr>
        <w:t>x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ak</w:t>
      </w:r>
      <w:r>
        <w:rPr>
          <w:rFonts w:ascii="GE Inspira Sans" w:eastAsia="GE Inspira Sans" w:hAnsi="GE Inspira Sans" w:cs="GE Inspira Sans"/>
          <w:spacing w:val="2"/>
        </w:rPr>
        <w:t>en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g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2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ny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ct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uch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</w:rPr>
        <w:t>as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x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n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w w:val="104"/>
        </w:rPr>
        <w:t>p</w:t>
      </w:r>
      <w:r>
        <w:rPr>
          <w:rFonts w:ascii="GE Inspira Sans" w:eastAsia="GE Inspira Sans" w:hAnsi="GE Inspira Sans" w:cs="GE Inspira Sans"/>
          <w:spacing w:val="-1"/>
          <w:w w:val="104"/>
        </w:rPr>
        <w:t>a</w:t>
      </w:r>
      <w:r>
        <w:rPr>
          <w:rFonts w:ascii="GE Inspira Sans" w:eastAsia="GE Inspira Sans" w:hAnsi="GE Inspira Sans" w:cs="GE Inspira Sans"/>
          <w:spacing w:val="2"/>
          <w:w w:val="106"/>
        </w:rPr>
        <w:t>c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w w:val="102"/>
        </w:rPr>
        <w:t>ak</w:t>
      </w:r>
      <w:r>
        <w:rPr>
          <w:rFonts w:ascii="GE Inspira Sans" w:eastAsia="GE Inspira Sans" w:hAnsi="GE Inspira Sans" w:cs="GE Inspira Sans"/>
          <w:w w:val="98"/>
        </w:rPr>
        <w:t>e</w:t>
      </w:r>
      <w:r>
        <w:rPr>
          <w:rFonts w:ascii="GE Inspira Sans" w:eastAsia="GE Inspira Sans" w:hAnsi="GE Inspira Sans" w:cs="GE Inspira Sans"/>
          <w:spacing w:val="1"/>
          <w:w w:val="98"/>
        </w:rPr>
        <w:t>r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w w:val="98"/>
        </w:rPr>
        <w:t xml:space="preserve">, 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cu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ar</w:t>
      </w:r>
      <w:r>
        <w:rPr>
          <w:rFonts w:ascii="GE Inspira Sans" w:eastAsia="GE Inspira Sans" w:hAnsi="GE Inspira Sans" w:cs="GE Inspira Sans"/>
          <w:spacing w:val="15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nf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1"/>
          <w:w w:val="97"/>
        </w:rPr>
        <w:t>ti</w:t>
      </w:r>
      <w:r>
        <w:rPr>
          <w:rFonts w:ascii="GE Inspira Sans" w:eastAsia="GE Inspira Sans" w:hAnsi="GE Inspira Sans" w:cs="GE Inspira Sans"/>
          <w:spacing w:val="-1"/>
          <w:w w:val="97"/>
        </w:rPr>
        <w:t>m</w:t>
      </w:r>
      <w:r>
        <w:rPr>
          <w:rFonts w:ascii="GE Inspira Sans" w:eastAsia="GE Inspira Sans" w:hAnsi="GE Inspira Sans" w:cs="GE Inspira Sans"/>
          <w:w w:val="97"/>
        </w:rPr>
        <w:t>u</w:t>
      </w:r>
      <w:r>
        <w:rPr>
          <w:rFonts w:ascii="GE Inspira Sans" w:eastAsia="GE Inspira Sans" w:hAnsi="GE Inspira Sans" w:cs="GE Inspira Sans"/>
          <w:spacing w:val="1"/>
          <w:w w:val="97"/>
        </w:rPr>
        <w:t>l</w:t>
      </w:r>
      <w:r>
        <w:rPr>
          <w:rFonts w:ascii="GE Inspira Sans" w:eastAsia="GE Inspira Sans" w:hAnsi="GE Inspira Sans" w:cs="GE Inspira Sans"/>
          <w:w w:val="97"/>
        </w:rPr>
        <w:t>a</w:t>
      </w:r>
      <w:r>
        <w:rPr>
          <w:rFonts w:ascii="GE Inspira Sans" w:eastAsia="GE Inspira Sans" w:hAnsi="GE Inspira Sans" w:cs="GE Inspira Sans"/>
          <w:spacing w:val="-1"/>
          <w:w w:val="97"/>
        </w:rPr>
        <w:t>t</w:t>
      </w:r>
      <w:r>
        <w:rPr>
          <w:rFonts w:ascii="GE Inspira Sans" w:eastAsia="GE Inspira Sans" w:hAnsi="GE Inspira Sans" w:cs="GE Inspira Sans"/>
          <w:spacing w:val="1"/>
          <w:w w:val="97"/>
        </w:rPr>
        <w:t>or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,</w:t>
      </w:r>
      <w:r>
        <w:rPr>
          <w:rFonts w:ascii="GE Inspira Sans" w:eastAsia="GE Inspira Sans" w:hAnsi="GE Inspira Sans" w:cs="GE Inspira Sans"/>
          <w:spacing w:val="8"/>
          <w:w w:val="97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r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7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por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al</w:t>
      </w:r>
      <w:proofErr w:type="spellEnd"/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 xml:space="preserve">c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bo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N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o</w:t>
      </w:r>
      <w:r>
        <w:rPr>
          <w:rFonts w:ascii="GE Inspira Sans" w:eastAsia="GE Inspira Sans" w:hAnsi="GE Inspira Sans" w:cs="GE Inspira Sans"/>
          <w:b/>
          <w:w w:val="92"/>
        </w:rPr>
        <w:t>t</w:t>
      </w:r>
      <w:r>
        <w:rPr>
          <w:rFonts w:ascii="GE Inspira Sans" w:eastAsia="GE Inspira Sans" w:hAnsi="GE Inspira Sans" w:cs="GE Inspira Sans"/>
          <w:b/>
          <w:spacing w:val="6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f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o</w:t>
      </w:r>
      <w:r>
        <w:rPr>
          <w:rFonts w:ascii="GE Inspira Sans" w:eastAsia="GE Inspira Sans" w:hAnsi="GE Inspira Sans" w:cs="GE Inspira Sans"/>
          <w:b/>
          <w:w w:val="92"/>
        </w:rPr>
        <w:t>r</w:t>
      </w:r>
      <w:r>
        <w:rPr>
          <w:rFonts w:ascii="GE Inspira Sans" w:eastAsia="GE Inspira Sans" w:hAnsi="GE Inspira Sans" w:cs="GE Inspira Sans"/>
          <w:b/>
          <w:spacing w:val="6"/>
          <w:w w:val="92"/>
        </w:rPr>
        <w:t xml:space="preserve"> </w:t>
      </w:r>
      <w:proofErr w:type="gramStart"/>
      <w:r>
        <w:rPr>
          <w:rFonts w:ascii="GE Inspira Sans" w:eastAsia="GE Inspira Sans" w:hAnsi="GE Inspira Sans" w:cs="GE Inspira Sans"/>
          <w:b/>
          <w:w w:val="92"/>
        </w:rPr>
        <w:t>int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r</w:t>
      </w:r>
      <w:r>
        <w:rPr>
          <w:rFonts w:ascii="GE Inspira Sans" w:eastAsia="GE Inspira Sans" w:hAnsi="GE Inspira Sans" w:cs="GE Inspira Sans"/>
          <w:b/>
          <w:w w:val="92"/>
        </w:rPr>
        <w:t xml:space="preserve">athecal </w:t>
      </w:r>
      <w:r>
        <w:rPr>
          <w:rFonts w:ascii="GE Inspira Sans" w:eastAsia="GE Inspira Sans" w:hAnsi="GE Inspira Sans" w:cs="GE Inspira Sans"/>
          <w:b/>
          <w:spacing w:val="8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us</w:t>
      </w:r>
      <w:r>
        <w:rPr>
          <w:rFonts w:ascii="GE Inspira Sans" w:eastAsia="GE Inspira Sans" w:hAnsi="GE Inspira Sans" w:cs="GE Inspira Sans"/>
          <w:b/>
          <w:spacing w:val="3"/>
          <w:w w:val="92"/>
        </w:rPr>
        <w:t>e</w:t>
      </w:r>
      <w:proofErr w:type="gramEnd"/>
      <w:r>
        <w:rPr>
          <w:rFonts w:ascii="GE Inspira Sans" w:eastAsia="GE Inspira Sans" w:hAnsi="GE Inspira Sans" w:cs="GE Inspira Sans"/>
          <w:b/>
          <w:w w:val="92"/>
        </w:rPr>
        <w:t>:</w:t>
      </w:r>
      <w:r>
        <w:rPr>
          <w:rFonts w:ascii="GE Inspira Sans" w:eastAsia="GE Inspira Sans" w:hAnsi="GE Inspira Sans" w:cs="GE Inspira Sans"/>
          <w:b/>
          <w:spacing w:val="17"/>
          <w:w w:val="9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nous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</w:rPr>
        <w:t xml:space="preserve">.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an</w:t>
      </w:r>
    </w:p>
    <w:p w:rsidR="00366A4D" w:rsidRDefault="00B0514B">
      <w:pPr>
        <w:spacing w:before="2" w:line="243" w:lineRule="auto"/>
        <w:ind w:left="116" w:right="82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mi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h</w:t>
      </w: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5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w w:val="95"/>
        </w:rPr>
        <w:t>r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9"/>
        </w:rPr>
        <w:t>e</w:t>
      </w:r>
      <w:r>
        <w:rPr>
          <w:rFonts w:ascii="GE Inspira Sans" w:eastAsia="GE Inspira Sans" w:hAnsi="GE Inspira Sans" w:cs="GE Inspira Sans"/>
          <w:w w:val="98"/>
        </w:rPr>
        <w:t>p</w:t>
      </w:r>
      <w:r>
        <w:rPr>
          <w:rFonts w:ascii="GE Inspira Sans" w:eastAsia="GE Inspira Sans" w:hAnsi="GE Inspira Sans" w:cs="GE Inspira Sans"/>
          <w:spacing w:val="-2"/>
          <w:w w:val="98"/>
        </w:rPr>
        <w:t>i</w:t>
      </w:r>
      <w:r>
        <w:rPr>
          <w:rFonts w:ascii="GE Inspira Sans" w:eastAsia="GE Inspira Sans" w:hAnsi="GE Inspira Sans" w:cs="GE Inspira Sans"/>
          <w:spacing w:val="2"/>
          <w:w w:val="101"/>
        </w:rPr>
        <w:t>d</w:t>
      </w:r>
      <w:r>
        <w:rPr>
          <w:rFonts w:ascii="GE Inspira Sans" w:eastAsia="GE Inspira Sans" w:hAnsi="GE Inspira Sans" w:cs="GE Inspira Sans"/>
          <w:w w:val="99"/>
        </w:rPr>
        <w:t>u</w:t>
      </w:r>
      <w:r>
        <w:rPr>
          <w:rFonts w:ascii="GE Inspira Sans" w:eastAsia="GE Inspira Sans" w:hAnsi="GE Inspira Sans" w:cs="GE Inspira Sans"/>
          <w:spacing w:val="1"/>
          <w:w w:val="99"/>
        </w:rPr>
        <w:t>r</w:t>
      </w:r>
      <w:r>
        <w:rPr>
          <w:rFonts w:ascii="GE Inspira Sans" w:eastAsia="GE Inspira Sans" w:hAnsi="GE Inspira Sans" w:cs="GE Inspira Sans"/>
          <w:w w:val="102"/>
        </w:rPr>
        <w:t>a</w:t>
      </w:r>
      <w:r>
        <w:rPr>
          <w:rFonts w:ascii="GE Inspira Sans" w:eastAsia="GE Inspira Sans" w:hAnsi="GE Inspira Sans" w:cs="GE Inspira Sans"/>
          <w:spacing w:val="-2"/>
          <w:w w:val="102"/>
        </w:rPr>
        <w:t>l</w:t>
      </w:r>
      <w:r>
        <w:rPr>
          <w:rFonts w:ascii="GE Inspira Sans" w:eastAsia="GE Inspira Sans" w:hAnsi="GE Inspira Sans" w:cs="GE Inspira Sans"/>
          <w:w w:val="66"/>
        </w:rPr>
        <w:t>)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E</w:t>
      </w:r>
      <w:r>
        <w:rPr>
          <w:rFonts w:ascii="GE Inspira Sans" w:eastAsia="GE Inspira Sans" w:hAnsi="GE Inspira Sans" w:cs="GE Inspira Sans"/>
          <w:b/>
          <w:w w:val="94"/>
        </w:rPr>
        <w:t>x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t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a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v</w:t>
      </w:r>
      <w:r>
        <w:rPr>
          <w:rFonts w:ascii="GE Inspira Sans" w:eastAsia="GE Inspira Sans" w:hAnsi="GE Inspira Sans" w:cs="GE Inspira Sans"/>
          <w:b/>
          <w:w w:val="94"/>
        </w:rPr>
        <w:t>a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s</w:t>
      </w:r>
      <w:r>
        <w:rPr>
          <w:rFonts w:ascii="GE Inspira Sans" w:eastAsia="GE Inspira Sans" w:hAnsi="GE Inspira Sans" w:cs="GE Inspira Sans"/>
          <w:b/>
          <w:w w:val="94"/>
        </w:rPr>
        <w:t>ati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spacing w:val="4"/>
          <w:w w:val="94"/>
        </w:rPr>
        <w:t>n</w:t>
      </w:r>
      <w:r>
        <w:rPr>
          <w:rFonts w:ascii="GE Inspira Sans" w:eastAsia="GE Inspira Sans" w:hAnsi="GE Inspira Sans" w:cs="GE Inspira Sans"/>
          <w:b/>
          <w:w w:val="94"/>
        </w:rPr>
        <w:t>:</w:t>
      </w:r>
      <w:r>
        <w:rPr>
          <w:rFonts w:ascii="GE Inspira Sans" w:eastAsia="GE Inspira Sans" w:hAnsi="GE Inspira Sans" w:cs="GE Inspira Sans"/>
          <w:b/>
          <w:spacing w:val="9"/>
          <w:w w:val="9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 e</w:t>
      </w:r>
      <w:r>
        <w:rPr>
          <w:rFonts w:ascii="GE Inspira Sans" w:eastAsia="GE Inspira Sans" w:hAnsi="GE Inspira Sans" w:cs="GE Inspira Sans"/>
          <w:spacing w:val="-1"/>
        </w:rPr>
        <w:t>xt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l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ol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an</w:t>
      </w:r>
      <w:r>
        <w:rPr>
          <w:rFonts w:ascii="GE Inspira Sans" w:eastAsia="GE Inspira Sans" w:hAnsi="GE Inspira Sans" w:cs="GE Inspira Sans"/>
        </w:rPr>
        <w:t>ce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d,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m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cal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tm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 xml:space="preserve">. </w:t>
      </w:r>
      <w:r>
        <w:rPr>
          <w:rFonts w:ascii="GE Inspira Sans" w:eastAsia="GE Inspira Sans" w:hAnsi="GE Inspira Sans" w:cs="GE Inspira Sans"/>
          <w:b/>
          <w:w w:val="94"/>
        </w:rPr>
        <w:t>H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y</w:t>
      </w:r>
      <w:r>
        <w:rPr>
          <w:rFonts w:ascii="GE Inspira Sans" w:eastAsia="GE Inspira Sans" w:hAnsi="GE Inspira Sans" w:cs="GE Inspira Sans"/>
          <w:b/>
          <w:w w:val="94"/>
        </w:rPr>
        <w:t>pe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se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n</w:t>
      </w:r>
      <w:r>
        <w:rPr>
          <w:rFonts w:ascii="GE Inspira Sans" w:eastAsia="GE Inspira Sans" w:hAnsi="GE Inspira Sans" w:cs="GE Inspira Sans"/>
          <w:b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i</w:t>
      </w:r>
      <w:r>
        <w:rPr>
          <w:rFonts w:ascii="GE Inspira Sans" w:eastAsia="GE Inspira Sans" w:hAnsi="GE Inspira Sans" w:cs="GE Inspira Sans"/>
          <w:b/>
          <w:w w:val="94"/>
        </w:rPr>
        <w:t>ti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v</w:t>
      </w:r>
      <w:r>
        <w:rPr>
          <w:rFonts w:ascii="GE Inspira Sans" w:eastAsia="GE Inspira Sans" w:hAnsi="GE Inspira Sans" w:cs="GE Inspira Sans"/>
          <w:b/>
          <w:w w:val="94"/>
        </w:rPr>
        <w:t>ity</w:t>
      </w:r>
      <w:r>
        <w:rPr>
          <w:rFonts w:ascii="GE Inspira Sans" w:eastAsia="GE Inspira Sans" w:hAnsi="GE Inspira Sans" w:cs="GE Inspira Sans"/>
          <w:b/>
          <w:spacing w:val="-12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e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a</w:t>
      </w:r>
      <w:r>
        <w:rPr>
          <w:rFonts w:ascii="GE Inspira Sans" w:eastAsia="GE Inspira Sans" w:hAnsi="GE Inspira Sans" w:cs="GE Inspira Sans"/>
          <w:b/>
          <w:w w:val="94"/>
        </w:rPr>
        <w:t>cti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w w:val="94"/>
        </w:rPr>
        <w:t>n</w:t>
      </w:r>
      <w:r>
        <w:rPr>
          <w:rFonts w:ascii="GE Inspira Sans" w:eastAsia="GE Inspira Sans" w:hAnsi="GE Inspira Sans" w:cs="GE Inspira Sans"/>
          <w:b/>
          <w:spacing w:val="4"/>
          <w:w w:val="94"/>
        </w:rPr>
        <w:t>s</w:t>
      </w:r>
      <w:r>
        <w:rPr>
          <w:rFonts w:ascii="GE Inspira Sans" w:eastAsia="GE Inspira Sans" w:hAnsi="GE Inspira Sans" w:cs="GE Inspira Sans"/>
          <w:b/>
          <w:w w:val="94"/>
        </w:rPr>
        <w:t>:</w:t>
      </w:r>
      <w:r>
        <w:rPr>
          <w:rFonts w:ascii="GE Inspira Sans" w:eastAsia="GE Inspira Sans" w:hAnsi="GE Inspira Sans" w:cs="GE Inspira Sans"/>
          <w:b/>
          <w:spacing w:val="14"/>
          <w:w w:val="94"/>
        </w:rPr>
        <w:t xml:space="preserve"> </w:t>
      </w:r>
      <w:proofErr w:type="gramStart"/>
      <w:r>
        <w:rPr>
          <w:rFonts w:ascii="GE Inspira Sans" w:eastAsia="GE Inspira Sans" w:hAnsi="GE Inspira Sans" w:cs="GE Inspira Sans"/>
          <w:spacing w:val="1"/>
          <w:w w:val="94"/>
        </w:rPr>
        <w:t>H</w:t>
      </w:r>
      <w:r>
        <w:rPr>
          <w:rFonts w:ascii="GE Inspira Sans" w:eastAsia="GE Inspira Sans" w:hAnsi="GE Inspira Sans" w:cs="GE Inspira Sans"/>
          <w:spacing w:val="-1"/>
          <w:w w:val="94"/>
        </w:rPr>
        <w:t>y</w:t>
      </w:r>
      <w:r>
        <w:rPr>
          <w:rFonts w:ascii="GE Inspira Sans" w:eastAsia="GE Inspira Sans" w:hAnsi="GE Inspira Sans" w:cs="GE Inspira Sans"/>
          <w:w w:val="94"/>
        </w:rPr>
        <w:t>p</w:t>
      </w:r>
      <w:r>
        <w:rPr>
          <w:rFonts w:ascii="GE Inspira Sans" w:eastAsia="GE Inspira Sans" w:hAnsi="GE Inspira Sans" w:cs="GE Inspira Sans"/>
          <w:spacing w:val="1"/>
          <w:w w:val="94"/>
        </w:rPr>
        <w:t>e</w:t>
      </w:r>
      <w:r>
        <w:rPr>
          <w:rFonts w:ascii="GE Inspira Sans" w:eastAsia="GE Inspira Sans" w:hAnsi="GE Inspira Sans" w:cs="GE Inspira Sans"/>
          <w:spacing w:val="-1"/>
          <w:w w:val="94"/>
        </w:rPr>
        <w:t>rs</w:t>
      </w:r>
      <w:r>
        <w:rPr>
          <w:rFonts w:ascii="GE Inspira Sans" w:eastAsia="GE Inspira Sans" w:hAnsi="GE Inspira Sans" w:cs="GE Inspira Sans"/>
          <w:spacing w:val="2"/>
          <w:w w:val="94"/>
        </w:rPr>
        <w:t>e</w:t>
      </w:r>
      <w:r>
        <w:rPr>
          <w:rFonts w:ascii="GE Inspira Sans" w:eastAsia="GE Inspira Sans" w:hAnsi="GE Inspira Sans" w:cs="GE Inspira Sans"/>
          <w:w w:val="94"/>
        </w:rPr>
        <w:t>n</w:t>
      </w:r>
      <w:r>
        <w:rPr>
          <w:rFonts w:ascii="GE Inspira Sans" w:eastAsia="GE Inspira Sans" w:hAnsi="GE Inspira Sans" w:cs="GE Inspira Sans"/>
          <w:spacing w:val="1"/>
          <w:w w:val="94"/>
        </w:rPr>
        <w:t>s</w:t>
      </w:r>
      <w:r>
        <w:rPr>
          <w:rFonts w:ascii="GE Inspira Sans" w:eastAsia="GE Inspira Sans" w:hAnsi="GE Inspira Sans" w:cs="GE Inspira Sans"/>
          <w:spacing w:val="-1"/>
          <w:w w:val="94"/>
        </w:rPr>
        <w:t>i</w:t>
      </w:r>
      <w:r>
        <w:rPr>
          <w:rFonts w:ascii="GE Inspira Sans" w:eastAsia="GE Inspira Sans" w:hAnsi="GE Inspira Sans" w:cs="GE Inspira Sans"/>
          <w:spacing w:val="1"/>
          <w:w w:val="94"/>
        </w:rPr>
        <w:t>t</w:t>
      </w:r>
      <w:r>
        <w:rPr>
          <w:rFonts w:ascii="GE Inspira Sans" w:eastAsia="GE Inspira Sans" w:hAnsi="GE Inspira Sans" w:cs="GE Inspira Sans"/>
          <w:spacing w:val="-1"/>
          <w:w w:val="94"/>
        </w:rPr>
        <w:t>i</w:t>
      </w:r>
      <w:r>
        <w:rPr>
          <w:rFonts w:ascii="GE Inspira Sans" w:eastAsia="GE Inspira Sans" w:hAnsi="GE Inspira Sans" w:cs="GE Inspira Sans"/>
          <w:spacing w:val="1"/>
          <w:w w:val="94"/>
        </w:rPr>
        <w:t>v</w:t>
      </w:r>
      <w:r>
        <w:rPr>
          <w:rFonts w:ascii="GE Inspira Sans" w:eastAsia="GE Inspira Sans" w:hAnsi="GE Inspira Sans" w:cs="GE Inspira Sans"/>
          <w:spacing w:val="-1"/>
          <w:w w:val="94"/>
        </w:rPr>
        <w:t>i</w:t>
      </w:r>
      <w:r>
        <w:rPr>
          <w:rFonts w:ascii="GE Inspira Sans" w:eastAsia="GE Inspira Sans" w:hAnsi="GE Inspira Sans" w:cs="GE Inspira Sans"/>
          <w:spacing w:val="1"/>
          <w:w w:val="94"/>
        </w:rPr>
        <w:t>t</w:t>
      </w:r>
      <w:r>
        <w:rPr>
          <w:rFonts w:ascii="GE Inspira Sans" w:eastAsia="GE Inspira Sans" w:hAnsi="GE Inspira Sans" w:cs="GE Inspira Sans"/>
          <w:w w:val="94"/>
        </w:rPr>
        <w:t xml:space="preserve">y </w:t>
      </w:r>
      <w:r>
        <w:rPr>
          <w:rFonts w:ascii="GE Inspira Sans" w:eastAsia="GE Inspira Sans" w:hAnsi="GE Inspira Sans" w:cs="GE Inspira Sans"/>
          <w:spacing w:val="8"/>
          <w:w w:val="9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</w:t>
      </w:r>
      <w:proofErr w:type="gramEnd"/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ccu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li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5"/>
        </w:rPr>
        <w:t>e</w:t>
      </w:r>
      <w:r>
        <w:rPr>
          <w:rFonts w:ascii="GE Inspira Sans" w:eastAsia="GE Inspira Sans" w:hAnsi="GE Inspira Sans" w:cs="GE Inspira Sans"/>
          <w:spacing w:val="3"/>
        </w:rPr>
        <w:t>-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</w:rPr>
        <w:t>be e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3"/>
        </w:rPr>
        <w:t>-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an</w:t>
      </w:r>
      <w:r>
        <w:rPr>
          <w:rFonts w:ascii="GE Inspira Sans" w:eastAsia="GE Inspira Sans" w:hAnsi="GE Inspira Sans" w:cs="GE Inspira Sans"/>
          <w:spacing w:val="16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spacing w:val="1"/>
          <w:w w:val="90"/>
        </w:rPr>
        <w:t>l</w:t>
      </w:r>
      <w:r>
        <w:rPr>
          <w:rFonts w:ascii="GE Inspira Sans" w:eastAsia="GE Inspira Sans" w:hAnsi="GE Inspira Sans" w:cs="GE Inspira Sans"/>
          <w:w w:val="98"/>
        </w:rPr>
        <w:t>e</w:t>
      </w:r>
      <w:r>
        <w:rPr>
          <w:rFonts w:ascii="GE Inspira Sans" w:eastAsia="GE Inspira Sans" w:hAnsi="GE Inspira Sans" w:cs="GE Inspira Sans"/>
          <w:spacing w:val="1"/>
          <w:w w:val="98"/>
        </w:rPr>
        <w:t>s</w:t>
      </w:r>
      <w:r>
        <w:rPr>
          <w:rFonts w:ascii="GE Inspira Sans" w:eastAsia="GE Inspira Sans" w:hAnsi="GE Inspira Sans" w:cs="GE Inspira Sans"/>
          <w:w w:val="97"/>
        </w:rPr>
        <w:t>s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5"/>
        </w:rPr>
        <w:t>h</w:t>
      </w:r>
      <w:r>
        <w:rPr>
          <w:rFonts w:ascii="GE Inspira Sans" w:eastAsia="GE Inspira Sans" w:hAnsi="GE Inspira Sans" w:cs="GE Inspira Sans"/>
        </w:rPr>
        <w:t>an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60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  <w:w w:val="90"/>
        </w:rPr>
        <w:t>i</w:t>
      </w:r>
      <w:r>
        <w:rPr>
          <w:rFonts w:ascii="GE Inspira Sans" w:eastAsia="GE Inspira Sans" w:hAnsi="GE Inspira Sans" w:cs="GE Inspira Sans"/>
          <w:w w:val="101"/>
        </w:rPr>
        <w:t>n</w:t>
      </w:r>
      <w:r>
        <w:rPr>
          <w:rFonts w:ascii="GE Inspira Sans" w:eastAsia="GE Inspira Sans" w:hAnsi="GE Inspira Sans" w:cs="GE Inspira Sans"/>
          <w:spacing w:val="1"/>
          <w:w w:val="101"/>
        </w:rPr>
        <w:t>u</w:t>
      </w:r>
      <w:r>
        <w:rPr>
          <w:rFonts w:ascii="GE Inspira Sans" w:eastAsia="GE Inspira Sans" w:hAnsi="GE Inspira Sans" w:cs="GE Inspira Sans"/>
          <w:spacing w:val="-1"/>
          <w:w w:val="88"/>
        </w:rPr>
        <w:t>t</w:t>
      </w:r>
      <w:r>
        <w:rPr>
          <w:rFonts w:ascii="GE Inspira Sans" w:eastAsia="GE Inspira Sans" w:hAnsi="GE Inspira Sans" w:cs="GE Inspira Sans"/>
          <w:w w:val="98"/>
        </w:rPr>
        <w:t>e</w:t>
      </w:r>
      <w:r>
        <w:rPr>
          <w:rFonts w:ascii="GE Inspira Sans" w:eastAsia="GE Inspira Sans" w:hAnsi="GE Inspira Sans" w:cs="GE Inspira Sans"/>
          <w:spacing w:val="-1"/>
          <w:w w:val="98"/>
        </w:rPr>
        <w:t>s</w:t>
      </w:r>
      <w:proofErr w:type="gramStart"/>
      <w:r>
        <w:rPr>
          <w:rFonts w:ascii="GE Inspira Sans" w:eastAsia="GE Inspira Sans" w:hAnsi="GE Inspira Sans" w:cs="GE Inspira Sans"/>
          <w:spacing w:val="3"/>
          <w:w w:val="66"/>
        </w:rPr>
        <w:t>)</w:t>
      </w:r>
      <w:r>
        <w:rPr>
          <w:rFonts w:ascii="GE Inspira Sans" w:eastAsia="GE Inspira Sans" w:hAnsi="GE Inspira Sans" w:cs="GE Inspira Sans"/>
          <w:w w:val="98"/>
        </w:rPr>
        <w:t>,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</w:t>
      </w:r>
      <w:proofErr w:type="gramEnd"/>
      <w:r>
        <w:rPr>
          <w:rFonts w:ascii="GE Inspira Sans" w:eastAsia="GE Inspira Sans" w:hAnsi="GE Inspira Sans" w:cs="GE Inspira Sans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w w:val="101"/>
        </w:rPr>
        <w:t>up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7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01"/>
        </w:rPr>
        <w:t>d</w:t>
      </w:r>
      <w:r>
        <w:rPr>
          <w:rFonts w:ascii="GE Inspira Sans" w:eastAsia="GE Inspira Sans" w:hAnsi="GE Inspira Sans" w:cs="GE Inspira Sans"/>
          <w:w w:val="105"/>
        </w:rPr>
        <w:t>a</w:t>
      </w:r>
      <w:r>
        <w:rPr>
          <w:rFonts w:ascii="GE Inspira Sans" w:eastAsia="GE Inspira Sans" w:hAnsi="GE Inspira Sans" w:cs="GE Inspira Sans"/>
          <w:spacing w:val="-1"/>
          <w:w w:val="105"/>
        </w:rPr>
        <w:t>y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3"/>
          <w:w w:val="66"/>
        </w:rPr>
        <w:t>)</w:t>
      </w:r>
      <w:r>
        <w:rPr>
          <w:rFonts w:ascii="GE Inspira Sans" w:eastAsia="GE Inspira Sans" w:hAnsi="GE Inspira Sans" w:cs="GE Inspira Sans"/>
          <w:w w:val="98"/>
        </w:rPr>
        <w:t xml:space="preserve">. 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an</w:t>
      </w:r>
      <w:r>
        <w:rPr>
          <w:rFonts w:ascii="GE Inspira Sans" w:eastAsia="GE Inspira Sans" w:hAnsi="GE Inspira Sans" w:cs="GE Inspira Sans"/>
          <w:spacing w:val="1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ccur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om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x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01"/>
        </w:rPr>
        <w:t>b</w:t>
      </w:r>
      <w:r>
        <w:rPr>
          <w:rFonts w:ascii="GE Inspira Sans" w:eastAsia="GE Inspira Sans" w:hAnsi="GE Inspira Sans" w:cs="GE Inspira Sans"/>
          <w:w w:val="99"/>
        </w:rPr>
        <w:t xml:space="preserve">e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g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34"/>
        </w:rPr>
        <w:t xml:space="preserve"> </w:t>
      </w:r>
      <w:r>
        <w:rPr>
          <w:rFonts w:ascii="GE Inspira Sans" w:eastAsia="GE Inspira Sans" w:hAnsi="GE Inspira Sans" w:cs="GE Inspira Sans"/>
          <w:spacing w:val="3"/>
          <w:w w:val="97"/>
        </w:rPr>
        <w:t>H</w:t>
      </w:r>
      <w:r>
        <w:rPr>
          <w:rFonts w:ascii="GE Inspira Sans" w:eastAsia="GE Inspira Sans" w:hAnsi="GE Inspira Sans" w:cs="GE Inspira Sans"/>
          <w:spacing w:val="-1"/>
          <w:w w:val="97"/>
        </w:rPr>
        <w:t>y</w:t>
      </w:r>
      <w:r>
        <w:rPr>
          <w:rFonts w:ascii="GE Inspira Sans" w:eastAsia="GE Inspira Sans" w:hAnsi="GE Inspira Sans" w:cs="GE Inspira Sans"/>
          <w:w w:val="97"/>
        </w:rPr>
        <w:t>p</w:t>
      </w:r>
      <w:r>
        <w:rPr>
          <w:rFonts w:ascii="GE Inspira Sans" w:eastAsia="GE Inspira Sans" w:hAnsi="GE Inspira Sans" w:cs="GE Inspira Sans"/>
          <w:spacing w:val="1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r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n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v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w w:val="97"/>
        </w:rPr>
        <w:t>y</w:t>
      </w:r>
      <w:r>
        <w:rPr>
          <w:rFonts w:ascii="GE Inspira Sans" w:eastAsia="GE Inspira Sans" w:hAnsi="GE Inspira Sans" w:cs="GE Inspira Sans"/>
          <w:spacing w:val="9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an</w:t>
      </w:r>
      <w:r>
        <w:rPr>
          <w:rFonts w:ascii="GE Inspira Sans" w:eastAsia="GE Inspira Sans" w:hAnsi="GE Inspira Sans" w:cs="GE Inspira Sans"/>
          <w:spacing w:val="16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3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6"/>
        </w:rPr>
        <w:t>a</w:t>
      </w:r>
      <w:r>
        <w:rPr>
          <w:rFonts w:ascii="GE Inspira Sans" w:eastAsia="GE Inspira Sans" w:hAnsi="GE Inspira Sans" w:cs="GE Inspira Sans"/>
          <w:spacing w:val="3"/>
        </w:rPr>
        <w:t>-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k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rt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cu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 w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1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a.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2"/>
        </w:rPr>
        <w:t>r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"/>
        </w:rPr>
        <w:t xml:space="preserve"> 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r</w:t>
      </w:r>
      <w:r>
        <w:rPr>
          <w:rFonts w:ascii="GE Inspira Sans" w:eastAsia="GE Inspira Sans" w:hAnsi="GE Inspira Sans" w:cs="GE Inspira Sans"/>
          <w:spacing w:val="2"/>
          <w:w w:val="97"/>
        </w:rPr>
        <w:t>e</w:t>
      </w:r>
      <w:r>
        <w:rPr>
          <w:rFonts w:ascii="GE Inspira Sans" w:eastAsia="GE Inspira Sans" w:hAnsi="GE Inspira Sans" w:cs="GE Inspira Sans"/>
          <w:w w:val="97"/>
        </w:rPr>
        <w:t>a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m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1"/>
          <w:w w:val="97"/>
        </w:rPr>
        <w:t>n</w:t>
      </w:r>
      <w:r>
        <w:rPr>
          <w:rFonts w:ascii="GE Inspira Sans" w:eastAsia="GE Inspira Sans" w:hAnsi="GE Inspira Sans" w:cs="GE Inspira Sans"/>
          <w:w w:val="97"/>
        </w:rPr>
        <w:t>t</w:t>
      </w:r>
      <w:r>
        <w:rPr>
          <w:rFonts w:ascii="GE Inspira Sans" w:eastAsia="GE Inspira Sans" w:hAnsi="GE Inspira Sans" w:cs="GE Inspira Sans"/>
          <w:spacing w:val="6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y</w:t>
      </w:r>
    </w:p>
    <w:p w:rsidR="00366A4D" w:rsidRDefault="00B0514B">
      <w:pPr>
        <w:spacing w:before="1" w:line="242" w:lineRule="auto"/>
        <w:ind w:left="116" w:right="218"/>
        <w:rPr>
          <w:rFonts w:ascii="GE Inspira Sans" w:eastAsia="GE Inspira Sans" w:hAnsi="GE Inspira Sans" w:cs="GE Inspira Sans"/>
        </w:rPr>
        <w:sectPr w:rsidR="00366A4D">
          <w:pgSz w:w="11920" w:h="16840"/>
          <w:pgMar w:top="1320" w:right="1320" w:bottom="280" w:left="1300" w:header="720" w:footer="720" w:gutter="0"/>
          <w:cols w:space="720"/>
        </w:sectPr>
      </w:pP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ta</w:t>
      </w:r>
      <w:r>
        <w:rPr>
          <w:rFonts w:ascii="GE Inspira Sans" w:eastAsia="GE Inspira Sans" w:hAnsi="GE Inspira Sans" w:cs="GE Inspira Sans"/>
        </w:rPr>
        <w:t>-a</w:t>
      </w:r>
      <w:r>
        <w:rPr>
          <w:rFonts w:ascii="GE Inspira Sans" w:eastAsia="GE Inspira Sans" w:hAnsi="GE Inspira Sans" w:cs="GE Inspira Sans"/>
          <w:spacing w:val="-1"/>
        </w:rPr>
        <w:t>g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ll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spacing w:val="2"/>
          <w:w w:val="99"/>
        </w:rPr>
        <w:t>e</w:t>
      </w:r>
      <w:r>
        <w:rPr>
          <w:rFonts w:ascii="GE Inspira Sans" w:eastAsia="GE Inspira Sans" w:hAnsi="GE Inspira Sans" w:cs="GE Inspira Sans"/>
          <w:spacing w:val="-1"/>
          <w:w w:val="98"/>
        </w:rPr>
        <w:t>.</w:t>
      </w:r>
      <w:r>
        <w:rPr>
          <w:rFonts w:ascii="GE Inspira Sans" w:eastAsia="GE Inspira Sans" w:hAnsi="GE Inspira Sans" w:cs="GE Inspira Sans"/>
          <w:spacing w:val="2"/>
          <w:w w:val="112"/>
        </w:rPr>
        <w:t>g</w:t>
      </w:r>
      <w:r>
        <w:rPr>
          <w:rFonts w:ascii="GE Inspira Sans" w:eastAsia="GE Inspira Sans" w:hAnsi="GE Inspira Sans" w:cs="GE Inspira Sans"/>
          <w:w w:val="98"/>
        </w:rPr>
        <w:t>.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foo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w w:val="103"/>
        </w:rPr>
        <w:t>h</w:t>
      </w:r>
      <w:r>
        <w:rPr>
          <w:rFonts w:ascii="GE Inspira Sans" w:eastAsia="GE Inspira Sans" w:hAnsi="GE Inspira Sans" w:cs="GE Inspira Sans"/>
          <w:spacing w:val="-1"/>
          <w:w w:val="103"/>
        </w:rPr>
        <w:t>a</w:t>
      </w:r>
      <w:r>
        <w:rPr>
          <w:rFonts w:ascii="GE Inspira Sans" w:eastAsia="GE Inspira Sans" w:hAnsi="GE Inspira Sans" w:cs="GE Inspira Sans"/>
          <w:w w:val="102"/>
        </w:rPr>
        <w:t xml:space="preserve">y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h</w:t>
      </w:r>
      <w:r>
        <w:rPr>
          <w:rFonts w:ascii="GE Inspira Sans" w:eastAsia="GE Inspira Sans" w:hAnsi="GE Inspira Sans" w:cs="GE Inspira Sans"/>
          <w:spacing w:val="1"/>
          <w:w w:val="97"/>
        </w:rPr>
        <w:t>i</w:t>
      </w:r>
      <w:r>
        <w:rPr>
          <w:rFonts w:ascii="GE Inspira Sans" w:eastAsia="GE Inspira Sans" w:hAnsi="GE Inspira Sans" w:cs="GE Inspira Sans"/>
          <w:spacing w:val="-1"/>
          <w:w w:val="102"/>
        </w:rPr>
        <w:t>v</w:t>
      </w:r>
      <w:r>
        <w:rPr>
          <w:rFonts w:ascii="GE Inspira Sans" w:eastAsia="GE Inspira Sans" w:hAnsi="GE Inspira Sans" w:cs="GE Inspira Sans"/>
          <w:w w:val="98"/>
        </w:rPr>
        <w:t>e</w:t>
      </w:r>
      <w:r>
        <w:rPr>
          <w:rFonts w:ascii="GE Inspira Sans" w:eastAsia="GE Inspira Sans" w:hAnsi="GE Inspira Sans" w:cs="GE Inspira Sans"/>
          <w:spacing w:val="-1"/>
          <w:w w:val="98"/>
        </w:rPr>
        <w:t>s</w:t>
      </w:r>
      <w:r>
        <w:rPr>
          <w:rFonts w:ascii="GE Inspira Sans" w:eastAsia="GE Inspira Sans" w:hAnsi="GE Inspira Sans" w:cs="GE Inspira Sans"/>
          <w:spacing w:val="3"/>
          <w:w w:val="66"/>
        </w:rPr>
        <w:t>)</w:t>
      </w:r>
      <w:r>
        <w:rPr>
          <w:rFonts w:ascii="GE Inspira Sans" w:eastAsia="GE Inspira Sans" w:hAnsi="GE Inspira Sans" w:cs="GE Inspira Sans"/>
          <w:w w:val="98"/>
        </w:rPr>
        <w:t>,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6"/>
        </w:rPr>
        <w:t>s</w:t>
      </w:r>
      <w:r>
        <w:rPr>
          <w:rFonts w:ascii="GE Inspira Sans" w:eastAsia="GE Inspira Sans" w:hAnsi="GE Inspira Sans" w:cs="GE Inspira Sans"/>
          <w:w w:val="96"/>
        </w:rPr>
        <w:t>e</w:t>
      </w:r>
      <w:r>
        <w:rPr>
          <w:rFonts w:ascii="GE Inspira Sans" w:eastAsia="GE Inspira Sans" w:hAnsi="GE Inspira Sans" w:cs="GE Inspira Sans"/>
          <w:spacing w:val="1"/>
          <w:w w:val="96"/>
        </w:rPr>
        <w:t>n</w:t>
      </w:r>
      <w:r>
        <w:rPr>
          <w:rFonts w:ascii="GE Inspira Sans" w:eastAsia="GE Inspira Sans" w:hAnsi="GE Inspira Sans" w:cs="GE Inspira Sans"/>
          <w:spacing w:val="-1"/>
          <w:w w:val="96"/>
        </w:rPr>
        <w:t>si</w:t>
      </w:r>
      <w:r>
        <w:rPr>
          <w:rFonts w:ascii="GE Inspira Sans" w:eastAsia="GE Inspira Sans" w:hAnsi="GE Inspira Sans" w:cs="GE Inspira Sans"/>
          <w:spacing w:val="1"/>
          <w:w w:val="96"/>
        </w:rPr>
        <w:t>t</w:t>
      </w:r>
      <w:r>
        <w:rPr>
          <w:rFonts w:ascii="GE Inspira Sans" w:eastAsia="GE Inspira Sans" w:hAnsi="GE Inspira Sans" w:cs="GE Inspira Sans"/>
          <w:spacing w:val="-1"/>
          <w:w w:val="96"/>
        </w:rPr>
        <w:t>i</w:t>
      </w:r>
      <w:r>
        <w:rPr>
          <w:rFonts w:ascii="GE Inspira Sans" w:eastAsia="GE Inspira Sans" w:hAnsi="GE Inspira Sans" w:cs="GE Inspira Sans"/>
          <w:spacing w:val="1"/>
          <w:w w:val="96"/>
        </w:rPr>
        <w:t>v</w:t>
      </w:r>
      <w:r>
        <w:rPr>
          <w:rFonts w:ascii="GE Inspira Sans" w:eastAsia="GE Inspira Sans" w:hAnsi="GE Inspira Sans" w:cs="GE Inspira Sans"/>
          <w:spacing w:val="-1"/>
          <w:w w:val="96"/>
        </w:rPr>
        <w:t>i</w:t>
      </w:r>
      <w:r>
        <w:rPr>
          <w:rFonts w:ascii="GE Inspira Sans" w:eastAsia="GE Inspira Sans" w:hAnsi="GE Inspira Sans" w:cs="GE Inspira Sans"/>
          <w:spacing w:val="1"/>
          <w:w w:val="96"/>
        </w:rPr>
        <w:t>t</w:t>
      </w:r>
      <w:r>
        <w:rPr>
          <w:rFonts w:ascii="GE Inspira Sans" w:eastAsia="GE Inspira Sans" w:hAnsi="GE Inspira Sans" w:cs="GE Inspira Sans"/>
          <w:w w:val="96"/>
        </w:rPr>
        <w:t>y</w:t>
      </w:r>
      <w:r>
        <w:rPr>
          <w:rFonts w:ascii="GE Inspira Sans" w:eastAsia="GE Inspira Sans" w:hAnsi="GE Inspira Sans" w:cs="GE Inspira Sans"/>
          <w:spacing w:val="7"/>
          <w:w w:val="9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6"/>
        </w:rPr>
        <w:t>o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1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es 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/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ucoc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 xml:space="preserve">. 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pr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p</w:t>
      </w:r>
      <w:r>
        <w:rPr>
          <w:rFonts w:ascii="GE Inspira Sans" w:eastAsia="GE Inspira Sans" w:hAnsi="GE Inspira Sans" w:cs="GE Inspira Sans"/>
        </w:rPr>
        <w:t>po</w:t>
      </w:r>
      <w:r>
        <w:rPr>
          <w:rFonts w:ascii="GE Inspira Sans" w:eastAsia="GE Inspira Sans" w:hAnsi="GE Inspira Sans" w:cs="GE Inspira Sans"/>
          <w:spacing w:val="2"/>
        </w:rPr>
        <w:t>r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hou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w w:val="105"/>
        </w:rPr>
        <w:t>a</w:t>
      </w:r>
      <w:r>
        <w:rPr>
          <w:rFonts w:ascii="GE Inspira Sans" w:eastAsia="GE Inspira Sans" w:hAnsi="GE Inspira Sans" w:cs="GE Inspira Sans"/>
          <w:spacing w:val="-1"/>
          <w:w w:val="105"/>
        </w:rPr>
        <w:t>v</w:t>
      </w:r>
      <w:r>
        <w:rPr>
          <w:rFonts w:ascii="GE Inspira Sans" w:eastAsia="GE Inspira Sans" w:hAnsi="GE Inspira Sans" w:cs="GE Inspira Sans"/>
          <w:spacing w:val="2"/>
          <w:w w:val="107"/>
        </w:rPr>
        <w:t>a</w:t>
      </w:r>
      <w:r>
        <w:rPr>
          <w:rFonts w:ascii="GE Inspira Sans" w:eastAsia="GE Inspira Sans" w:hAnsi="GE Inspira Sans" w:cs="GE Inspira Sans"/>
          <w:spacing w:val="-1"/>
          <w:w w:val="90"/>
        </w:rPr>
        <w:t>i</w:t>
      </w:r>
      <w:r>
        <w:rPr>
          <w:rFonts w:ascii="GE Inspira Sans" w:eastAsia="GE Inspira Sans" w:hAnsi="GE Inspira Sans" w:cs="GE Inspira Sans"/>
          <w:spacing w:val="1"/>
          <w:w w:val="90"/>
        </w:rPr>
        <w:t>l</w:t>
      </w:r>
      <w:r>
        <w:rPr>
          <w:rFonts w:ascii="GE Inspira Sans" w:eastAsia="GE Inspira Sans" w:hAnsi="GE Inspira Sans" w:cs="GE Inspira Sans"/>
          <w:w w:val="104"/>
        </w:rPr>
        <w:t>a</w:t>
      </w:r>
      <w:r>
        <w:rPr>
          <w:rFonts w:ascii="GE Inspira Sans" w:eastAsia="GE Inspira Sans" w:hAnsi="GE Inspira Sans" w:cs="GE Inspira Sans"/>
          <w:spacing w:val="1"/>
          <w:w w:val="104"/>
        </w:rPr>
        <w:t>b</w:t>
      </w:r>
      <w:r>
        <w:rPr>
          <w:rFonts w:ascii="GE Inspira Sans" w:eastAsia="GE Inspira Sans" w:hAnsi="GE Inspira Sans" w:cs="GE Inspira Sans"/>
          <w:spacing w:val="-1"/>
          <w:w w:val="90"/>
        </w:rPr>
        <w:t>l</w:t>
      </w:r>
      <w:r>
        <w:rPr>
          <w:rFonts w:ascii="GE Inspira Sans" w:eastAsia="GE Inspira Sans" w:hAnsi="GE Inspira Sans" w:cs="GE Inspira Sans"/>
          <w:spacing w:val="2"/>
          <w:w w:val="99"/>
        </w:rPr>
        <w:t>e</w:t>
      </w:r>
      <w:r>
        <w:rPr>
          <w:rFonts w:ascii="GE Inspira Sans" w:eastAsia="GE Inspira Sans" w:hAnsi="GE Inspira Sans" w:cs="GE Inspira Sans"/>
          <w:w w:val="98"/>
        </w:rPr>
        <w:t>.</w:t>
      </w:r>
    </w:p>
    <w:p w:rsidR="00366A4D" w:rsidRDefault="00B0514B">
      <w:pPr>
        <w:spacing w:before="77" w:line="244" w:lineRule="auto"/>
        <w:ind w:left="116" w:right="103"/>
        <w:rPr>
          <w:rFonts w:ascii="GE Inspira Sans" w:eastAsia="GE Inspira Sans" w:hAnsi="GE Inspira Sans" w:cs="GE Inspira Sans"/>
        </w:rPr>
      </w:pPr>
      <w:proofErr w:type="gramStart"/>
      <w:r>
        <w:rPr>
          <w:rFonts w:ascii="GE Inspira Sans" w:eastAsia="GE Inspira Sans" w:hAnsi="GE Inspira Sans" w:cs="GE Inspira Sans"/>
          <w:b/>
          <w:w w:val="93"/>
        </w:rPr>
        <w:lastRenderedPageBreak/>
        <w:t>Neph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r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w w:val="93"/>
        </w:rPr>
        <w:t>gen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i</w:t>
      </w:r>
      <w:r>
        <w:rPr>
          <w:rFonts w:ascii="GE Inspira Sans" w:eastAsia="GE Inspira Sans" w:hAnsi="GE Inspira Sans" w:cs="GE Inspira Sans"/>
          <w:b/>
          <w:w w:val="93"/>
        </w:rPr>
        <w:t xml:space="preserve">c </w:t>
      </w:r>
      <w:r>
        <w:rPr>
          <w:rFonts w:ascii="GE Inspira Sans" w:eastAsia="GE Inspira Sans" w:hAnsi="GE Inspira Sans" w:cs="GE Inspira Sans"/>
          <w:b/>
          <w:spacing w:val="9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y</w:t>
      </w:r>
      <w:r>
        <w:rPr>
          <w:rFonts w:ascii="GE Inspira Sans" w:eastAsia="GE Inspira Sans" w:hAnsi="GE Inspira Sans" w:cs="GE Inspira Sans"/>
          <w:b/>
          <w:w w:val="93"/>
        </w:rPr>
        <w:t>stemic</w:t>
      </w:r>
      <w:proofErr w:type="gramEnd"/>
      <w:r>
        <w:rPr>
          <w:rFonts w:ascii="GE Inspira Sans" w:eastAsia="GE Inspira Sans" w:hAnsi="GE Inspira Sans" w:cs="GE Inspira Sans"/>
          <w:b/>
          <w:spacing w:val="7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F</w:t>
      </w:r>
      <w:r>
        <w:rPr>
          <w:rFonts w:ascii="GE Inspira Sans" w:eastAsia="GE Inspira Sans" w:hAnsi="GE Inspira Sans" w:cs="GE Inspira Sans"/>
          <w:b/>
          <w:w w:val="93"/>
        </w:rPr>
        <w:t>i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b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o</w:t>
      </w:r>
      <w:r>
        <w:rPr>
          <w:rFonts w:ascii="GE Inspira Sans" w:eastAsia="GE Inspira Sans" w:hAnsi="GE Inspira Sans" w:cs="GE Inspira Sans"/>
          <w:b/>
          <w:w w:val="93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i</w:t>
      </w:r>
      <w:r>
        <w:rPr>
          <w:rFonts w:ascii="GE Inspira Sans" w:eastAsia="GE Inspira Sans" w:hAnsi="GE Inspira Sans" w:cs="GE Inspira Sans"/>
          <w:b/>
          <w:w w:val="93"/>
        </w:rPr>
        <w:t>s</w:t>
      </w:r>
      <w:r>
        <w:rPr>
          <w:rFonts w:ascii="GE Inspira Sans" w:eastAsia="GE Inspira Sans" w:hAnsi="GE Inspira Sans" w:cs="GE Inspira Sans"/>
          <w:b/>
          <w:spacing w:val="10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69"/>
        </w:rPr>
        <w:t>(</w:t>
      </w:r>
      <w:r>
        <w:rPr>
          <w:rFonts w:ascii="GE Inspira Sans" w:eastAsia="GE Inspira Sans" w:hAnsi="GE Inspira Sans" w:cs="GE Inspira Sans"/>
          <w:b/>
          <w:w w:val="91"/>
        </w:rPr>
        <w:t>NS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F</w:t>
      </w:r>
      <w:r>
        <w:rPr>
          <w:rFonts w:ascii="GE Inspira Sans" w:eastAsia="GE Inspira Sans" w:hAnsi="GE Inspira Sans" w:cs="GE Inspira Sans"/>
          <w:b/>
          <w:spacing w:val="4"/>
          <w:w w:val="69"/>
        </w:rPr>
        <w:t>)</w:t>
      </w:r>
      <w:r>
        <w:rPr>
          <w:rFonts w:ascii="GE Inspira Sans" w:eastAsia="GE Inspira Sans" w:hAnsi="GE Inspira Sans" w:cs="GE Inspira Sans"/>
          <w:b/>
          <w:w w:val="80"/>
        </w:rPr>
        <w:t>:</w:t>
      </w:r>
      <w:r>
        <w:rPr>
          <w:rFonts w:ascii="GE Inspira Sans" w:eastAsia="GE Inspira Sans" w:hAnsi="GE Inspira Sans" w:cs="GE Inspira Sans"/>
          <w:b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p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b/>
          <w:i/>
          <w:w w:val="93"/>
        </w:rPr>
        <w:t>N</w:t>
      </w:r>
      <w:r>
        <w:rPr>
          <w:rFonts w:ascii="GE Inspira Sans" w:eastAsia="GE Inspira Sans" w:hAnsi="GE Inspira Sans" w:cs="GE Inspira Sans"/>
          <w:b/>
          <w:i/>
          <w:spacing w:val="1"/>
          <w:w w:val="93"/>
        </w:rPr>
        <w:t>S</w:t>
      </w:r>
      <w:r>
        <w:rPr>
          <w:rFonts w:ascii="GE Inspira Sans" w:eastAsia="GE Inspira Sans" w:hAnsi="GE Inspira Sans" w:cs="GE Inspira Sans"/>
          <w:b/>
          <w:i/>
          <w:w w:val="93"/>
        </w:rPr>
        <w:t>F</w:t>
      </w:r>
      <w:r>
        <w:rPr>
          <w:rFonts w:ascii="GE Inspira Sans" w:eastAsia="GE Inspira Sans" w:hAnsi="GE Inspira Sans" w:cs="GE Inspira Sans"/>
          <w:b/>
          <w:i/>
          <w:spacing w:val="5"/>
          <w:w w:val="9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 xml:space="preserve"> 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om</w:t>
      </w:r>
      <w:r>
        <w:rPr>
          <w:rFonts w:ascii="GE Inspira Sans" w:eastAsia="GE Inspira Sans" w:hAnsi="GE Inspira Sans" w:cs="GE Inspira Sans"/>
        </w:rPr>
        <w:t xml:space="preserve">e </w:t>
      </w:r>
      <w:r>
        <w:rPr>
          <w:rFonts w:ascii="GE Inspira Sans" w:eastAsia="GE Inspira Sans" w:hAnsi="GE Inspira Sans" w:cs="GE Inspira Sans"/>
          <w:w w:val="109"/>
        </w:rPr>
        <w:t>g</w:t>
      </w:r>
      <w:r>
        <w:rPr>
          <w:rFonts w:ascii="GE Inspira Sans" w:eastAsia="GE Inspira Sans" w:hAnsi="GE Inspira Sans" w:cs="GE Inspira Sans"/>
          <w:spacing w:val="1"/>
          <w:w w:val="109"/>
        </w:rPr>
        <w:t>a</w:t>
      </w:r>
      <w:r>
        <w:rPr>
          <w:rFonts w:ascii="GE Inspira Sans" w:eastAsia="GE Inspira Sans" w:hAnsi="GE Inspira Sans" w:cs="GE Inspira Sans"/>
          <w:w w:val="97"/>
        </w:rPr>
        <w:t>dol</w:t>
      </w:r>
      <w:r>
        <w:rPr>
          <w:rFonts w:ascii="GE Inspira Sans" w:eastAsia="GE Inspira Sans" w:hAnsi="GE Inspira Sans" w:cs="GE Inspira Sans"/>
          <w:spacing w:val="1"/>
          <w:w w:val="97"/>
        </w:rPr>
        <w:t>i</w:t>
      </w:r>
      <w:r>
        <w:rPr>
          <w:rFonts w:ascii="GE Inspira Sans" w:eastAsia="GE Inspira Sans" w:hAnsi="GE Inspira Sans" w:cs="GE Inspira Sans"/>
          <w:w w:val="97"/>
        </w:rPr>
        <w:t>n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2"/>
          <w:w w:val="101"/>
        </w:rPr>
        <w:t>u</w:t>
      </w:r>
      <w:r>
        <w:rPr>
          <w:rFonts w:ascii="GE Inspira Sans" w:eastAsia="GE Inspira Sans" w:hAnsi="GE Inspira Sans" w:cs="GE Inspira Sans"/>
          <w:spacing w:val="4"/>
        </w:rPr>
        <w:t>m</w:t>
      </w:r>
      <w:r>
        <w:rPr>
          <w:rFonts w:ascii="GE Inspira Sans" w:eastAsia="GE Inspira Sans" w:hAnsi="GE Inspira Sans" w:cs="GE Inspira Sans"/>
          <w:w w:val="105"/>
        </w:rPr>
        <w:t>-</w:t>
      </w:r>
      <w:r>
        <w:rPr>
          <w:rFonts w:ascii="GE Inspira Sans" w:eastAsia="GE Inspira Sans" w:hAnsi="GE Inspira Sans" w:cs="GE Inspira Sans"/>
          <w:w w:val="103"/>
        </w:rPr>
        <w:t>c</w:t>
      </w:r>
      <w:r>
        <w:rPr>
          <w:rFonts w:ascii="GE Inspira Sans" w:eastAsia="GE Inspira Sans" w:hAnsi="GE Inspira Sans" w:cs="GE Inspira Sans"/>
          <w:spacing w:val="1"/>
          <w:w w:val="103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  <w:w w:val="88"/>
        </w:rPr>
        <w:t>t</w:t>
      </w:r>
      <w:r>
        <w:rPr>
          <w:rFonts w:ascii="GE Inspira Sans" w:eastAsia="GE Inspira Sans" w:hAnsi="GE Inspira Sans" w:cs="GE Inspira Sans"/>
          <w:spacing w:val="2"/>
          <w:w w:val="107"/>
        </w:rPr>
        <w:t>a</w:t>
      </w:r>
      <w:r>
        <w:rPr>
          <w:rFonts w:ascii="GE Inspira Sans" w:eastAsia="GE Inspira Sans" w:hAnsi="GE Inspira Sans" w:cs="GE Inspira Sans"/>
          <w:spacing w:val="-1"/>
          <w:w w:val="90"/>
        </w:rPr>
        <w:t>i</w:t>
      </w:r>
      <w:r>
        <w:rPr>
          <w:rFonts w:ascii="GE Inspira Sans" w:eastAsia="GE Inspira Sans" w:hAnsi="GE Inspira Sans" w:cs="GE Inspira Sans"/>
          <w:w w:val="97"/>
        </w:rPr>
        <w:t>n</w:t>
      </w:r>
      <w:r>
        <w:rPr>
          <w:rFonts w:ascii="GE Inspira Sans" w:eastAsia="GE Inspira Sans" w:hAnsi="GE Inspira Sans" w:cs="GE Inspira Sans"/>
          <w:spacing w:val="1"/>
          <w:w w:val="97"/>
        </w:rPr>
        <w:t>i</w:t>
      </w:r>
      <w:r>
        <w:rPr>
          <w:rFonts w:ascii="GE Inspira Sans" w:eastAsia="GE Inspira Sans" w:hAnsi="GE Inspira Sans" w:cs="GE Inspira Sans"/>
          <w:w w:val="106"/>
        </w:rPr>
        <w:t xml:space="preserve">ng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1"/>
        </w:rPr>
        <w:t xml:space="preserve"> i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1"/>
        </w:rPr>
        <w:t>rm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spacing w:val="-1"/>
          <w:w w:val="97"/>
        </w:rPr>
        <w:t>G</w:t>
      </w:r>
      <w:r>
        <w:rPr>
          <w:rFonts w:ascii="GE Inspira Sans" w:eastAsia="GE Inspira Sans" w:hAnsi="GE Inspira Sans" w:cs="GE Inspira Sans"/>
          <w:spacing w:val="1"/>
          <w:w w:val="97"/>
        </w:rPr>
        <w:t>F</w:t>
      </w:r>
      <w:r>
        <w:rPr>
          <w:rFonts w:ascii="GE Inspira Sans" w:eastAsia="GE Inspira Sans" w:hAnsi="GE Inspira Sans" w:cs="GE Inspira Sans"/>
          <w:w w:val="97"/>
        </w:rPr>
        <w:t>R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</w:rPr>
        <w:t>&lt;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30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3"/>
        </w:rPr>
        <w:t>L</w:t>
      </w:r>
      <w:r>
        <w:rPr>
          <w:rFonts w:ascii="GE Inspira Sans" w:eastAsia="GE Inspira Sans" w:hAnsi="GE Inspira Sans" w:cs="GE Inspira Sans"/>
        </w:rPr>
        <w:t>/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/</w:t>
      </w:r>
      <w:r>
        <w:rPr>
          <w:rFonts w:ascii="GE Inspira Sans" w:eastAsia="GE Inspira Sans" w:hAnsi="GE Inspira Sans" w:cs="GE Inspira Sans"/>
          <w:spacing w:val="2"/>
        </w:rPr>
        <w:t>1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</w:rPr>
        <w:t>73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  <w:w w:val="99"/>
          <w:position w:val="5"/>
          <w:sz w:val="13"/>
          <w:szCs w:val="13"/>
        </w:rPr>
        <w:t>2</w:t>
      </w:r>
      <w:r>
        <w:rPr>
          <w:rFonts w:ascii="GE Inspira Sans" w:eastAsia="GE Inspira Sans" w:hAnsi="GE Inspira Sans" w:cs="GE Inspira Sans"/>
          <w:spacing w:val="1"/>
          <w:w w:val="66"/>
        </w:rPr>
        <w:t>)</w:t>
      </w:r>
      <w:r>
        <w:rPr>
          <w:rFonts w:ascii="GE Inspira Sans" w:eastAsia="GE Inspira Sans" w:hAnsi="GE Inspira Sans" w:cs="GE Inspira Sans"/>
          <w:w w:val="98"/>
        </w:rPr>
        <w:t xml:space="preserve">. </w:t>
      </w:r>
      <w:r>
        <w:rPr>
          <w:rFonts w:ascii="GE Inspira Sans" w:eastAsia="GE Inspira Sans" w:hAnsi="GE Inspira Sans" w:cs="GE Inspira Sans"/>
        </w:rPr>
        <w:t>Inc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ce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 xml:space="preserve"> 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gh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2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4"/>
        </w:rPr>
        <w:t>n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be 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 xml:space="preserve">d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nt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 xml:space="preserve"> 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er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 p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aft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7"/>
        </w:rPr>
        <w:t>r</w:t>
      </w:r>
      <w:r>
        <w:rPr>
          <w:rFonts w:ascii="GE Inspira Sans" w:eastAsia="GE Inspira Sans" w:hAnsi="GE Inspira Sans" w:cs="GE Inspira Sans"/>
          <w:spacing w:val="1"/>
          <w:w w:val="97"/>
        </w:rPr>
        <w:t>i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1"/>
          <w:w w:val="97"/>
        </w:rPr>
        <w:t>k</w:t>
      </w:r>
      <w:r>
        <w:rPr>
          <w:rFonts w:ascii="GE Inspira Sans" w:eastAsia="GE Inspira Sans" w:hAnsi="GE Inspira Sans" w:cs="GE Inspira Sans"/>
          <w:w w:val="97"/>
        </w:rPr>
        <w:t>/</w:t>
      </w:r>
      <w:r>
        <w:rPr>
          <w:rFonts w:ascii="GE Inspira Sans" w:eastAsia="GE Inspira Sans" w:hAnsi="GE Inspira Sans" w:cs="GE Inspira Sans"/>
          <w:spacing w:val="-1"/>
          <w:w w:val="97"/>
        </w:rPr>
        <w:t>b</w:t>
      </w:r>
      <w:r>
        <w:rPr>
          <w:rFonts w:ascii="GE Inspira Sans" w:eastAsia="GE Inspira Sans" w:hAnsi="GE Inspira Sans" w:cs="GE Inspira Sans"/>
          <w:spacing w:val="2"/>
          <w:w w:val="97"/>
        </w:rPr>
        <w:t>e</w:t>
      </w:r>
      <w:r>
        <w:rPr>
          <w:rFonts w:ascii="GE Inspira Sans" w:eastAsia="GE Inspira Sans" w:hAnsi="GE Inspira Sans" w:cs="GE Inspira Sans"/>
          <w:w w:val="97"/>
        </w:rPr>
        <w:t>n</w:t>
      </w:r>
      <w:r>
        <w:rPr>
          <w:rFonts w:ascii="GE Inspira Sans" w:eastAsia="GE Inspira Sans" w:hAnsi="GE Inspira Sans" w:cs="GE Inspira Sans"/>
          <w:spacing w:val="1"/>
          <w:w w:val="97"/>
        </w:rPr>
        <w:t>ef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w w:val="97"/>
        </w:rPr>
        <w:t>t</w:t>
      </w:r>
      <w:r>
        <w:rPr>
          <w:rFonts w:ascii="GE Inspira Sans" w:eastAsia="GE Inspira Sans" w:hAnsi="GE Inspira Sans" w:cs="GE Inspira Sans"/>
          <w:spacing w:val="3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nf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</w:rPr>
        <w:t>not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07"/>
        </w:rPr>
        <w:t>a</w:t>
      </w:r>
      <w:r>
        <w:rPr>
          <w:rFonts w:ascii="GE Inspira Sans" w:eastAsia="GE Inspira Sans" w:hAnsi="GE Inspira Sans" w:cs="GE Inspira Sans"/>
          <w:spacing w:val="-1"/>
          <w:w w:val="102"/>
        </w:rPr>
        <w:t>v</w:t>
      </w:r>
      <w:r>
        <w:rPr>
          <w:rFonts w:ascii="GE Inspira Sans" w:eastAsia="GE Inspira Sans" w:hAnsi="GE Inspira Sans" w:cs="GE Inspira Sans"/>
          <w:spacing w:val="2"/>
          <w:w w:val="107"/>
        </w:rPr>
        <w:t>a</w:t>
      </w:r>
      <w:r>
        <w:rPr>
          <w:rFonts w:ascii="GE Inspira Sans" w:eastAsia="GE Inspira Sans" w:hAnsi="GE Inspira Sans" w:cs="GE Inspira Sans"/>
          <w:spacing w:val="-1"/>
          <w:w w:val="90"/>
        </w:rPr>
        <w:t>i</w:t>
      </w:r>
      <w:r>
        <w:rPr>
          <w:rFonts w:ascii="GE Inspira Sans" w:eastAsia="GE Inspira Sans" w:hAnsi="GE Inspira Sans" w:cs="GE Inspira Sans"/>
          <w:spacing w:val="1"/>
          <w:w w:val="90"/>
        </w:rPr>
        <w:t>l</w:t>
      </w:r>
      <w:r>
        <w:rPr>
          <w:rFonts w:ascii="GE Inspira Sans" w:eastAsia="GE Inspira Sans" w:hAnsi="GE Inspira Sans" w:cs="GE Inspira Sans"/>
          <w:w w:val="104"/>
        </w:rPr>
        <w:t>a</w:t>
      </w:r>
      <w:r>
        <w:rPr>
          <w:rFonts w:ascii="GE Inspira Sans" w:eastAsia="GE Inspira Sans" w:hAnsi="GE Inspira Sans" w:cs="GE Inspira Sans"/>
          <w:spacing w:val="1"/>
          <w:w w:val="104"/>
        </w:rPr>
        <w:t>b</w:t>
      </w:r>
      <w:r>
        <w:rPr>
          <w:rFonts w:ascii="GE Inspira Sans" w:eastAsia="GE Inspira Sans" w:hAnsi="GE Inspira Sans" w:cs="GE Inspira Sans"/>
          <w:spacing w:val="-1"/>
          <w:w w:val="90"/>
        </w:rPr>
        <w:t>l</w:t>
      </w:r>
      <w:r>
        <w:rPr>
          <w:rFonts w:ascii="GE Inspira Sans" w:eastAsia="GE Inspira Sans" w:hAnsi="GE Inspira Sans" w:cs="GE Inspira Sans"/>
          <w:w w:val="99"/>
        </w:rPr>
        <w:t xml:space="preserve">e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</w:rPr>
        <w:t>non-c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h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4"/>
        </w:rPr>
        <w:t>I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ri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1"/>
          <w:w w:val="98"/>
        </w:rPr>
        <w:t>d</w:t>
      </w:r>
      <w:r>
        <w:rPr>
          <w:rFonts w:ascii="GE Inspira Sans" w:eastAsia="GE Inspira Sans" w:hAnsi="GE Inspira Sans" w:cs="GE Inspira Sans"/>
          <w:spacing w:val="-1"/>
          <w:w w:val="98"/>
        </w:rPr>
        <w:t>mi</w:t>
      </w:r>
      <w:r>
        <w:rPr>
          <w:rFonts w:ascii="GE Inspira Sans" w:eastAsia="GE Inspira Sans" w:hAnsi="GE Inspira Sans" w:cs="GE Inspira Sans"/>
          <w:spacing w:val="2"/>
          <w:w w:val="98"/>
        </w:rPr>
        <w:t>n</w:t>
      </w:r>
      <w:r>
        <w:rPr>
          <w:rFonts w:ascii="GE Inspira Sans" w:eastAsia="GE Inspira Sans" w:hAnsi="GE Inspira Sans" w:cs="GE Inspira Sans"/>
          <w:spacing w:val="-1"/>
          <w:w w:val="98"/>
        </w:rPr>
        <w:t>i</w:t>
      </w:r>
      <w:r>
        <w:rPr>
          <w:rFonts w:ascii="GE Inspira Sans" w:eastAsia="GE Inspira Sans" w:hAnsi="GE Inspira Sans" w:cs="GE Inspira Sans"/>
          <w:spacing w:val="2"/>
          <w:w w:val="98"/>
        </w:rPr>
        <w:t>s</w:t>
      </w:r>
      <w:r>
        <w:rPr>
          <w:rFonts w:ascii="GE Inspira Sans" w:eastAsia="GE Inspira Sans" w:hAnsi="GE Inspira Sans" w:cs="GE Inspira Sans"/>
          <w:spacing w:val="-1"/>
          <w:w w:val="98"/>
        </w:rPr>
        <w:t>t</w:t>
      </w:r>
      <w:r>
        <w:rPr>
          <w:rFonts w:ascii="GE Inspira Sans" w:eastAsia="GE Inspira Sans" w:hAnsi="GE Inspira Sans" w:cs="GE Inspira Sans"/>
          <w:spacing w:val="1"/>
          <w:w w:val="98"/>
        </w:rPr>
        <w:t>r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1"/>
          <w:w w:val="98"/>
        </w:rPr>
        <w:t>t</w:t>
      </w:r>
      <w:r>
        <w:rPr>
          <w:rFonts w:ascii="GE Inspira Sans" w:eastAsia="GE Inspira Sans" w:hAnsi="GE Inspira Sans" w:cs="GE Inspira Sans"/>
          <w:spacing w:val="-1"/>
          <w:w w:val="98"/>
        </w:rPr>
        <w:t>i</w:t>
      </w:r>
      <w:r>
        <w:rPr>
          <w:rFonts w:ascii="GE Inspira Sans" w:eastAsia="GE Inspira Sans" w:hAnsi="GE Inspira Sans" w:cs="GE Inspira Sans"/>
          <w:spacing w:val="1"/>
          <w:w w:val="98"/>
        </w:rPr>
        <w:t>o</w:t>
      </w:r>
      <w:r>
        <w:rPr>
          <w:rFonts w:ascii="GE Inspira Sans" w:eastAsia="GE Inspira Sans" w:hAnsi="GE Inspira Sans" w:cs="GE Inspira Sans"/>
          <w:w w:val="98"/>
        </w:rPr>
        <w:t>n</w:t>
      </w:r>
      <w:r>
        <w:rPr>
          <w:rFonts w:ascii="GE Inspira Sans" w:eastAsia="GE Inspira Sans" w:hAnsi="GE Inspira Sans" w:cs="GE Inspira Sans"/>
          <w:spacing w:val="6"/>
          <w:w w:val="98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4"/>
        </w:rPr>
        <w:t>n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om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at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p</w:t>
      </w:r>
      <w:r>
        <w:rPr>
          <w:rFonts w:ascii="GE Inspira Sans" w:eastAsia="GE Inspira Sans" w:hAnsi="GE Inspira Sans" w:cs="GE Inspira Sans"/>
          <w:spacing w:val="1"/>
          <w:w w:val="97"/>
        </w:rPr>
        <w:t>a</w:t>
      </w:r>
      <w:r>
        <w:rPr>
          <w:rFonts w:ascii="GE Inspira Sans" w:eastAsia="GE Inspira Sans" w:hAnsi="GE Inspira Sans" w:cs="GE Inspira Sans"/>
          <w:spacing w:val="-1"/>
          <w:w w:val="97"/>
        </w:rPr>
        <w:t>t</w:t>
      </w:r>
      <w:r>
        <w:rPr>
          <w:rFonts w:ascii="GE Inspira Sans" w:eastAsia="GE Inspira Sans" w:hAnsi="GE Inspira Sans" w:cs="GE Inspira Sans"/>
          <w:spacing w:val="1"/>
          <w:w w:val="97"/>
        </w:rPr>
        <w:t>i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n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w w:val="97"/>
        </w:rPr>
        <w:t>s</w:t>
      </w:r>
      <w:r>
        <w:rPr>
          <w:rFonts w:ascii="GE Inspira Sans" w:eastAsia="GE Inspira Sans" w:hAnsi="GE Inspira Sans" w:cs="GE Inspira Sans"/>
          <w:spacing w:val="5"/>
          <w:w w:val="97"/>
        </w:rPr>
        <w:t xml:space="preserve"> </w:t>
      </w:r>
      <w:r>
        <w:rPr>
          <w:rFonts w:ascii="GE Inspira Sans" w:eastAsia="GE Inspira Sans" w:hAnsi="GE Inspira Sans" w:cs="GE Inspira Sans"/>
          <w:w w:val="102"/>
        </w:rPr>
        <w:t>a</w:t>
      </w:r>
      <w:r>
        <w:rPr>
          <w:rFonts w:ascii="GE Inspira Sans" w:eastAsia="GE Inspira Sans" w:hAnsi="GE Inspira Sans" w:cs="GE Inspira Sans"/>
          <w:spacing w:val="-1"/>
          <w:w w:val="102"/>
        </w:rPr>
        <w:t>r</w:t>
      </w:r>
      <w:r>
        <w:rPr>
          <w:rFonts w:ascii="GE Inspira Sans" w:eastAsia="GE Inspira Sans" w:hAnsi="GE Inspira Sans" w:cs="GE Inspira Sans"/>
          <w:w w:val="99"/>
        </w:rPr>
        <w:t>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6"/>
        </w:rPr>
        <w:t>n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CNS</w:t>
      </w:r>
      <w:r>
        <w:rPr>
          <w:rFonts w:ascii="GE Inspira Sans" w:eastAsia="GE Inspira Sans" w:hAnsi="GE Inspira Sans" w:cs="GE Inspira Sans"/>
          <w:b/>
          <w:spacing w:val="11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diso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r</w:t>
      </w:r>
      <w:r>
        <w:rPr>
          <w:rFonts w:ascii="GE Inspira Sans" w:eastAsia="GE Inspira Sans" w:hAnsi="GE Inspira Sans" w:cs="GE Inspira Sans"/>
          <w:b/>
          <w:w w:val="92"/>
        </w:rPr>
        <w:t>de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r</w:t>
      </w:r>
      <w:r>
        <w:rPr>
          <w:rFonts w:ascii="GE Inspira Sans" w:eastAsia="GE Inspira Sans" w:hAnsi="GE Inspira Sans" w:cs="GE Inspira Sans"/>
          <w:b/>
          <w:spacing w:val="3"/>
          <w:w w:val="92"/>
        </w:rPr>
        <w:t>s</w:t>
      </w:r>
      <w:r>
        <w:rPr>
          <w:rFonts w:ascii="GE Inspira Sans" w:eastAsia="GE Inspira Sans" w:hAnsi="GE Inspira Sans" w:cs="GE Inspira Sans"/>
          <w:b/>
          <w:w w:val="92"/>
        </w:rPr>
        <w:t>:</w:t>
      </w:r>
      <w:r>
        <w:rPr>
          <w:rFonts w:ascii="GE Inspira Sans" w:eastAsia="GE Inspira Sans" w:hAnsi="GE Inspira Sans" w:cs="GE Inspira Sans"/>
          <w:b/>
          <w:spacing w:val="16"/>
          <w:w w:val="9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ca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w </w:t>
      </w:r>
      <w:r>
        <w:rPr>
          <w:rFonts w:ascii="GE Inspira Sans" w:eastAsia="GE Inspira Sans" w:hAnsi="GE Inspira Sans" w:cs="GE Inspira Sans"/>
          <w:spacing w:val="-1"/>
          <w:w w:val="97"/>
        </w:rPr>
        <w:t>t</w:t>
      </w:r>
      <w:r>
        <w:rPr>
          <w:rFonts w:ascii="GE Inspira Sans" w:eastAsia="GE Inspira Sans" w:hAnsi="GE Inspira Sans" w:cs="GE Inspira Sans"/>
          <w:w w:val="97"/>
        </w:rPr>
        <w:t>h</w:t>
      </w:r>
      <w:r>
        <w:rPr>
          <w:rFonts w:ascii="GE Inspira Sans" w:eastAsia="GE Inspira Sans" w:hAnsi="GE Inspira Sans" w:cs="GE Inspira Sans"/>
          <w:spacing w:val="1"/>
          <w:w w:val="97"/>
        </w:rPr>
        <w:t>r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h</w:t>
      </w:r>
      <w:r>
        <w:rPr>
          <w:rFonts w:ascii="GE Inspira Sans" w:eastAsia="GE Inspira Sans" w:hAnsi="GE Inspira Sans" w:cs="GE Inspira Sans"/>
          <w:spacing w:val="3"/>
          <w:w w:val="97"/>
        </w:rPr>
        <w:t>o</w:t>
      </w:r>
      <w:r>
        <w:rPr>
          <w:rFonts w:ascii="GE Inspira Sans" w:eastAsia="GE Inspira Sans" w:hAnsi="GE Inspira Sans" w:cs="GE Inspira Sans"/>
          <w:spacing w:val="-1"/>
          <w:w w:val="97"/>
        </w:rPr>
        <w:t>l</w:t>
      </w:r>
      <w:r>
        <w:rPr>
          <w:rFonts w:ascii="GE Inspira Sans" w:eastAsia="GE Inspira Sans" w:hAnsi="GE Inspira Sans" w:cs="GE Inspira Sans"/>
          <w:w w:val="97"/>
        </w:rPr>
        <w:t>d</w:t>
      </w:r>
      <w:r>
        <w:rPr>
          <w:rFonts w:ascii="GE Inspira Sans" w:eastAsia="GE Inspira Sans" w:hAnsi="GE Inspira Sans" w:cs="GE Inspira Sans"/>
          <w:spacing w:val="8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 xml:space="preserve">r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z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b/>
          <w:w w:val="95"/>
        </w:rPr>
        <w:t>C</w:t>
      </w:r>
      <w:r>
        <w:rPr>
          <w:rFonts w:ascii="GE Inspira Sans" w:eastAsia="GE Inspira Sans" w:hAnsi="GE Inspira Sans" w:cs="GE Inspira Sans"/>
          <w:b/>
          <w:spacing w:val="2"/>
          <w:w w:val="95"/>
        </w:rPr>
        <w:t>a</w:t>
      </w:r>
      <w:r>
        <w:rPr>
          <w:rFonts w:ascii="GE Inspira Sans" w:eastAsia="GE Inspira Sans" w:hAnsi="GE Inspira Sans" w:cs="GE Inspira Sans"/>
          <w:b/>
          <w:spacing w:val="-1"/>
          <w:w w:val="95"/>
        </w:rPr>
        <w:t>r</w:t>
      </w:r>
      <w:r>
        <w:rPr>
          <w:rFonts w:ascii="GE Inspira Sans" w:eastAsia="GE Inspira Sans" w:hAnsi="GE Inspira Sans" w:cs="GE Inspira Sans"/>
          <w:b/>
          <w:w w:val="95"/>
        </w:rPr>
        <w:t>d</w:t>
      </w:r>
      <w:r>
        <w:rPr>
          <w:rFonts w:ascii="GE Inspira Sans" w:eastAsia="GE Inspira Sans" w:hAnsi="GE Inspira Sans" w:cs="GE Inspira Sans"/>
          <w:b/>
          <w:spacing w:val="2"/>
          <w:w w:val="95"/>
        </w:rPr>
        <w:t>i</w:t>
      </w:r>
      <w:r>
        <w:rPr>
          <w:rFonts w:ascii="GE Inspira Sans" w:eastAsia="GE Inspira Sans" w:hAnsi="GE Inspira Sans" w:cs="GE Inspira Sans"/>
          <w:b/>
          <w:spacing w:val="-1"/>
          <w:w w:val="95"/>
        </w:rPr>
        <w:t>o</w:t>
      </w:r>
      <w:r>
        <w:rPr>
          <w:rFonts w:ascii="GE Inspira Sans" w:eastAsia="GE Inspira Sans" w:hAnsi="GE Inspira Sans" w:cs="GE Inspira Sans"/>
          <w:b/>
          <w:spacing w:val="1"/>
          <w:w w:val="95"/>
        </w:rPr>
        <w:t>v</w:t>
      </w:r>
      <w:r>
        <w:rPr>
          <w:rFonts w:ascii="GE Inspira Sans" w:eastAsia="GE Inspira Sans" w:hAnsi="GE Inspira Sans" w:cs="GE Inspira Sans"/>
          <w:b/>
          <w:w w:val="95"/>
        </w:rPr>
        <w:t>ascul</w:t>
      </w:r>
      <w:r>
        <w:rPr>
          <w:rFonts w:ascii="GE Inspira Sans" w:eastAsia="GE Inspira Sans" w:hAnsi="GE Inspira Sans" w:cs="GE Inspira Sans"/>
          <w:b/>
          <w:spacing w:val="2"/>
          <w:w w:val="95"/>
        </w:rPr>
        <w:t>a</w:t>
      </w:r>
      <w:r>
        <w:rPr>
          <w:rFonts w:ascii="GE Inspira Sans" w:eastAsia="GE Inspira Sans" w:hAnsi="GE Inspira Sans" w:cs="GE Inspira Sans"/>
          <w:b/>
          <w:w w:val="95"/>
        </w:rPr>
        <w:t>r</w:t>
      </w:r>
      <w:r>
        <w:rPr>
          <w:rFonts w:ascii="GE Inspira Sans" w:eastAsia="GE Inspira Sans" w:hAnsi="GE Inspira Sans" w:cs="GE Inspira Sans"/>
          <w:b/>
          <w:spacing w:val="31"/>
          <w:w w:val="95"/>
        </w:rPr>
        <w:t xml:space="preserve"> </w:t>
      </w:r>
      <w:r>
        <w:rPr>
          <w:rFonts w:ascii="GE Inspira Sans" w:eastAsia="GE Inspira Sans" w:hAnsi="GE Inspira Sans" w:cs="GE Inspira Sans"/>
          <w:b/>
          <w:w w:val="95"/>
        </w:rPr>
        <w:t>dis</w:t>
      </w:r>
      <w:r>
        <w:rPr>
          <w:rFonts w:ascii="GE Inspira Sans" w:eastAsia="GE Inspira Sans" w:hAnsi="GE Inspira Sans" w:cs="GE Inspira Sans"/>
          <w:b/>
          <w:spacing w:val="3"/>
          <w:w w:val="95"/>
        </w:rPr>
        <w:t>e</w:t>
      </w:r>
      <w:r>
        <w:rPr>
          <w:rFonts w:ascii="GE Inspira Sans" w:eastAsia="GE Inspira Sans" w:hAnsi="GE Inspira Sans" w:cs="GE Inspira Sans"/>
          <w:b/>
          <w:w w:val="95"/>
        </w:rPr>
        <w:t>as</w:t>
      </w:r>
      <w:r>
        <w:rPr>
          <w:rFonts w:ascii="GE Inspira Sans" w:eastAsia="GE Inspira Sans" w:hAnsi="GE Inspira Sans" w:cs="GE Inspira Sans"/>
          <w:b/>
          <w:spacing w:val="2"/>
          <w:w w:val="95"/>
        </w:rPr>
        <w:t>e</w:t>
      </w:r>
      <w:r>
        <w:rPr>
          <w:rFonts w:ascii="GE Inspira Sans" w:eastAsia="GE Inspira Sans" w:hAnsi="GE Inspira Sans" w:cs="GE Inspira Sans"/>
          <w:b/>
          <w:w w:val="95"/>
        </w:rPr>
        <w:t>:</w:t>
      </w:r>
      <w:r>
        <w:rPr>
          <w:rFonts w:ascii="GE Inspira Sans" w:eastAsia="GE Inspira Sans" w:hAnsi="GE Inspira Sans" w:cs="GE Inspira Sans"/>
          <w:b/>
          <w:spacing w:val="6"/>
          <w:w w:val="95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an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a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</w:rPr>
        <w:t>aft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t</w:t>
      </w:r>
    </w:p>
    <w:p w:rsidR="00366A4D" w:rsidRDefault="00B0514B">
      <w:pPr>
        <w:spacing w:before="1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t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P</w:t>
      </w:r>
      <w:r>
        <w:rPr>
          <w:rFonts w:ascii="GE Inspira Sans" w:eastAsia="GE Inspira Sans" w:hAnsi="GE Inspira Sans" w:cs="GE Inspira Sans"/>
          <w:b/>
          <w:w w:val="93"/>
        </w:rPr>
        <w:t>atie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n</w:t>
      </w:r>
      <w:r>
        <w:rPr>
          <w:rFonts w:ascii="GE Inspira Sans" w:eastAsia="GE Inspira Sans" w:hAnsi="GE Inspira Sans" w:cs="GE Inspira Sans"/>
          <w:b/>
          <w:w w:val="93"/>
        </w:rPr>
        <w:t>t</w:t>
      </w:r>
      <w:r>
        <w:rPr>
          <w:rFonts w:ascii="GE Inspira Sans" w:eastAsia="GE Inspira Sans" w:hAnsi="GE Inspira Sans" w:cs="GE Inspira Sans"/>
          <w:b/>
          <w:spacing w:val="4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p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p</w:t>
      </w:r>
      <w:r>
        <w:rPr>
          <w:rFonts w:ascii="GE Inspira Sans" w:eastAsia="GE Inspira Sans" w:hAnsi="GE Inspira Sans" w:cs="GE Inspira Sans"/>
          <w:b/>
          <w:w w:val="93"/>
        </w:rPr>
        <w:t>a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ati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n</w:t>
      </w:r>
      <w:r>
        <w:rPr>
          <w:rFonts w:ascii="GE Inspira Sans" w:eastAsia="GE Inspira Sans" w:hAnsi="GE Inspira Sans" w:cs="GE Inspira Sans"/>
          <w:b/>
          <w:w w:val="93"/>
        </w:rPr>
        <w:t>:</w:t>
      </w:r>
      <w:r>
        <w:rPr>
          <w:rFonts w:ascii="GE Inspira Sans" w:eastAsia="GE Inspira Sans" w:hAnsi="GE Inspira Sans" w:cs="GE Inspira Sans"/>
          <w:b/>
          <w:spacing w:val="28"/>
          <w:w w:val="93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ea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 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k</w:t>
      </w:r>
      <w:r>
        <w:rPr>
          <w:rFonts w:ascii="GE Inspira Sans" w:eastAsia="GE Inspira Sans" w:hAnsi="GE Inspira Sans" w:cs="GE Inspira Sans"/>
        </w:rPr>
        <w:t>nown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pos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wh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01"/>
        </w:rPr>
        <w:t>u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1"/>
          <w:w w:val="90"/>
        </w:rPr>
        <w:t>i</w:t>
      </w:r>
      <w:r>
        <w:rPr>
          <w:rFonts w:ascii="GE Inspira Sans" w:eastAsia="GE Inspira Sans" w:hAnsi="GE Inspira Sans" w:cs="GE Inspira Sans"/>
          <w:w w:val="106"/>
        </w:rPr>
        <w:t>ng</w:t>
      </w:r>
    </w:p>
    <w:p w:rsidR="00366A4D" w:rsidRDefault="00B0514B">
      <w:pPr>
        <w:spacing w:before="2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RI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ti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2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m 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2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.</w:t>
      </w:r>
    </w:p>
    <w:p w:rsidR="00366A4D" w:rsidRDefault="00366A4D">
      <w:pPr>
        <w:spacing w:before="18" w:line="220" w:lineRule="exact"/>
        <w:rPr>
          <w:sz w:val="22"/>
          <w:szCs w:val="22"/>
        </w:rPr>
      </w:pPr>
    </w:p>
    <w:p w:rsidR="00366A4D" w:rsidRDefault="00B0514B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2"/>
        </w:rPr>
        <w:t>UND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E</w:t>
      </w:r>
      <w:r>
        <w:rPr>
          <w:rFonts w:ascii="GE Inspira Sans" w:eastAsia="GE Inspira Sans" w:hAnsi="GE Inspira Sans" w:cs="GE Inspira Sans"/>
          <w:b/>
          <w:w w:val="92"/>
        </w:rPr>
        <w:t>SIR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A</w:t>
      </w:r>
      <w:r>
        <w:rPr>
          <w:rFonts w:ascii="GE Inspira Sans" w:eastAsia="GE Inspira Sans" w:hAnsi="GE Inspira Sans" w:cs="GE Inspira Sans"/>
          <w:b/>
          <w:w w:val="92"/>
        </w:rPr>
        <w:t>BLE</w:t>
      </w:r>
      <w:r>
        <w:rPr>
          <w:rFonts w:ascii="GE Inspira Sans" w:eastAsia="GE Inspira Sans" w:hAnsi="GE Inspira Sans" w:cs="GE Inspira Sans"/>
          <w:b/>
          <w:spacing w:val="16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</w:rPr>
        <w:t>EFFE</w:t>
      </w:r>
      <w:r>
        <w:rPr>
          <w:rFonts w:ascii="GE Inspira Sans" w:eastAsia="GE Inspira Sans" w:hAnsi="GE Inspira Sans" w:cs="GE Inspira Sans"/>
          <w:b/>
        </w:rPr>
        <w:t>CTS</w:t>
      </w:r>
    </w:p>
    <w:p w:rsidR="00366A4D" w:rsidRDefault="00B0514B">
      <w:pPr>
        <w:spacing w:before="2" w:line="244" w:lineRule="auto"/>
        <w:ind w:left="116" w:right="151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1"/>
        </w:rPr>
        <w:t>NSF</w:t>
      </w:r>
      <w:r>
        <w:rPr>
          <w:rFonts w:ascii="GE Inspira Sans" w:eastAsia="GE Inspira Sans" w:hAnsi="GE Inspira Sans" w:cs="GE Inspira Sans"/>
          <w:b/>
          <w:spacing w:val="10"/>
          <w:w w:val="91"/>
        </w:rPr>
        <w:t xml:space="preserve"> </w:t>
      </w:r>
      <w:r>
        <w:rPr>
          <w:rFonts w:ascii="GE Inspira Sans" w:eastAsia="GE Inspira Sans" w:hAnsi="GE Inspira Sans" w:cs="GE Inspira Sans"/>
        </w:rPr>
        <w:t>[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ee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W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gs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  <w:spacing w:val="3"/>
        </w:rPr>
        <w:t>]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8"/>
        </w:rPr>
        <w:t xml:space="preserve"> </w:t>
      </w:r>
      <w:r>
        <w:rPr>
          <w:rFonts w:ascii="GE Inspira Sans" w:eastAsia="GE Inspira Sans" w:hAnsi="GE Inspira Sans" w:cs="GE Inspira Sans"/>
          <w:b/>
          <w:spacing w:val="-42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Clin</w:t>
      </w:r>
      <w:r>
        <w:rPr>
          <w:rFonts w:ascii="GE Inspira Sans" w:eastAsia="GE Inspira Sans" w:hAnsi="GE Inspira Sans" w:cs="GE Inspira Sans"/>
          <w:b/>
          <w:spacing w:val="1"/>
          <w:w w:val="93"/>
          <w:u w:val="thick" w:color="000000"/>
        </w:rPr>
        <w:t>i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cal</w:t>
      </w:r>
      <w:r>
        <w:rPr>
          <w:rFonts w:ascii="GE Inspira Sans" w:eastAsia="GE Inspira Sans" w:hAnsi="GE Inspira Sans" w:cs="GE Inspira Sans"/>
          <w:b/>
          <w:spacing w:val="25"/>
          <w:w w:val="93"/>
          <w:u w:val="thick" w:color="000000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St</w:t>
      </w:r>
      <w:r>
        <w:rPr>
          <w:rFonts w:ascii="GE Inspira Sans" w:eastAsia="GE Inspira Sans" w:hAnsi="GE Inspira Sans" w:cs="GE Inspira Sans"/>
          <w:b/>
          <w:spacing w:val="2"/>
          <w:w w:val="93"/>
          <w:u w:val="thick" w:color="000000"/>
        </w:rPr>
        <w:t>u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dies</w:t>
      </w:r>
      <w:r>
        <w:rPr>
          <w:rFonts w:ascii="GE Inspira Sans" w:eastAsia="GE Inspira Sans" w:hAnsi="GE Inspira Sans" w:cs="GE Inspira Sans"/>
          <w:b/>
          <w:spacing w:val="5"/>
          <w:w w:val="93"/>
          <w:u w:val="thick" w:color="000000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3"/>
          <w:u w:val="thick" w:color="000000"/>
        </w:rPr>
        <w:t>E</w:t>
      </w:r>
      <w:r>
        <w:rPr>
          <w:rFonts w:ascii="GE Inspira Sans" w:eastAsia="GE Inspira Sans" w:hAnsi="GE Inspira Sans" w:cs="GE Inspira Sans"/>
          <w:b/>
          <w:spacing w:val="2"/>
          <w:w w:val="93"/>
          <w:u w:val="thick" w:color="000000"/>
        </w:rPr>
        <w:t>xp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erie</w:t>
      </w:r>
      <w:r>
        <w:rPr>
          <w:rFonts w:ascii="GE Inspira Sans" w:eastAsia="GE Inspira Sans" w:hAnsi="GE Inspira Sans" w:cs="GE Inspira Sans"/>
          <w:b/>
          <w:spacing w:val="1"/>
          <w:w w:val="93"/>
          <w:u w:val="thick" w:color="000000"/>
        </w:rPr>
        <w:t>n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c</w:t>
      </w:r>
      <w:r>
        <w:rPr>
          <w:rFonts w:ascii="GE Inspira Sans" w:eastAsia="GE Inspira Sans" w:hAnsi="GE Inspira Sans" w:cs="GE Inspira Sans"/>
          <w:b/>
          <w:spacing w:val="3"/>
          <w:w w:val="93"/>
          <w:u w:val="thick" w:color="000000"/>
        </w:rPr>
        <w:t>e</w:t>
      </w:r>
      <w:r>
        <w:rPr>
          <w:rFonts w:ascii="GE Inspira Sans" w:eastAsia="GE Inspira Sans" w:hAnsi="GE Inspira Sans" w:cs="GE Inspira Sans"/>
          <w:b/>
          <w:w w:val="93"/>
        </w:rPr>
        <w:t>:</w:t>
      </w:r>
      <w:r>
        <w:rPr>
          <w:rFonts w:ascii="GE Inspira Sans" w:eastAsia="GE Inspira Sans" w:hAnsi="GE Inspira Sans" w:cs="GE Inspira Sans"/>
          <w:b/>
          <w:spacing w:val="15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I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m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m</w:t>
      </w:r>
      <w:r>
        <w:rPr>
          <w:rFonts w:ascii="GE Inspira Sans" w:eastAsia="GE Inspira Sans" w:hAnsi="GE Inspira Sans" w:cs="GE Inspira Sans"/>
          <w:b/>
          <w:w w:val="93"/>
        </w:rPr>
        <w:t>u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n</w:t>
      </w:r>
      <w:r>
        <w:rPr>
          <w:rFonts w:ascii="GE Inspira Sans" w:eastAsia="GE Inspira Sans" w:hAnsi="GE Inspira Sans" w:cs="GE Inspira Sans"/>
          <w:b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35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y</w:t>
      </w:r>
      <w:r>
        <w:rPr>
          <w:rFonts w:ascii="GE Inspira Sans" w:eastAsia="GE Inspira Sans" w:hAnsi="GE Inspira Sans" w:cs="GE Inspira Sans"/>
          <w:b/>
          <w:w w:val="93"/>
        </w:rPr>
        <w:t>st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>e</w:t>
      </w:r>
      <w:r>
        <w:rPr>
          <w:rFonts w:ascii="GE Inspira Sans" w:eastAsia="GE Inspira Sans" w:hAnsi="GE Inspira Sans" w:cs="GE Inspira Sans"/>
          <w:b/>
          <w:w w:val="93"/>
        </w:rPr>
        <w:t>m</w:t>
      </w:r>
      <w:r>
        <w:rPr>
          <w:rFonts w:ascii="GE Inspira Sans" w:eastAsia="GE Inspira Sans" w:hAnsi="GE Inspira Sans" w:cs="GE Inspira Sans"/>
          <w:b/>
          <w:spacing w:val="15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di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>s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or</w:t>
      </w:r>
      <w:r>
        <w:rPr>
          <w:rFonts w:ascii="GE Inspira Sans" w:eastAsia="GE Inspira Sans" w:hAnsi="GE Inspira Sans" w:cs="GE Inspira Sans"/>
          <w:b/>
          <w:w w:val="93"/>
        </w:rPr>
        <w:t>d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s: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-29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93"/>
          <w:u w:val="single" w:color="000000"/>
        </w:rPr>
        <w:t>U</w:t>
      </w:r>
      <w:r>
        <w:rPr>
          <w:rFonts w:ascii="GE Inspira Sans" w:eastAsia="GE Inspira Sans" w:hAnsi="GE Inspira Sans" w:cs="GE Inspira Sans"/>
          <w:w w:val="102"/>
          <w:u w:val="single" w:color="000000"/>
        </w:rPr>
        <w:t>nco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m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m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o</w:t>
      </w:r>
      <w:r>
        <w:rPr>
          <w:rFonts w:ascii="GE Inspira Sans" w:eastAsia="GE Inspira Sans" w:hAnsi="GE Inspira Sans" w:cs="GE Inspira Sans"/>
          <w:spacing w:val="3"/>
          <w:u w:val="single" w:color="000000"/>
        </w:rPr>
        <w:t>n</w:t>
      </w:r>
      <w:r>
        <w:rPr>
          <w:rFonts w:ascii="GE Inspira Sans" w:eastAsia="GE Inspira Sans" w:hAnsi="GE Inspira Sans" w:cs="GE Inspira Sans"/>
          <w:w w:val="93"/>
        </w:rPr>
        <w:t xml:space="preserve">: </w:t>
      </w:r>
      <w:r>
        <w:rPr>
          <w:rFonts w:ascii="GE Inspira Sans" w:eastAsia="GE Inspira Sans" w:hAnsi="GE Inspira Sans" w:cs="GE Inspira Sans"/>
          <w:spacing w:val="1"/>
          <w:w w:val="97"/>
        </w:rPr>
        <w:t>H</w:t>
      </w:r>
      <w:r>
        <w:rPr>
          <w:rFonts w:ascii="GE Inspira Sans" w:eastAsia="GE Inspira Sans" w:hAnsi="GE Inspira Sans" w:cs="GE Inspira Sans"/>
          <w:spacing w:val="-1"/>
          <w:w w:val="97"/>
        </w:rPr>
        <w:t>y</w:t>
      </w:r>
      <w:r>
        <w:rPr>
          <w:rFonts w:ascii="GE Inspira Sans" w:eastAsia="GE Inspira Sans" w:hAnsi="GE Inspira Sans" w:cs="GE Inspira Sans"/>
          <w:w w:val="97"/>
        </w:rPr>
        <w:t>p</w:t>
      </w:r>
      <w:r>
        <w:rPr>
          <w:rFonts w:ascii="GE Inspira Sans" w:eastAsia="GE Inspira Sans" w:hAnsi="GE Inspira Sans" w:cs="GE Inspira Sans"/>
          <w:spacing w:val="1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rs</w:t>
      </w:r>
      <w:r>
        <w:rPr>
          <w:rFonts w:ascii="GE Inspira Sans" w:eastAsia="GE Inspira Sans" w:hAnsi="GE Inspira Sans" w:cs="GE Inspira Sans"/>
          <w:spacing w:val="2"/>
          <w:w w:val="97"/>
        </w:rPr>
        <w:t>e</w:t>
      </w:r>
      <w:r>
        <w:rPr>
          <w:rFonts w:ascii="GE Inspira Sans" w:eastAsia="GE Inspira Sans" w:hAnsi="GE Inspira Sans" w:cs="GE Inspira Sans"/>
          <w:w w:val="97"/>
        </w:rPr>
        <w:t>n</w:t>
      </w:r>
      <w:r>
        <w:rPr>
          <w:rFonts w:ascii="GE Inspira Sans" w:eastAsia="GE Inspira Sans" w:hAnsi="GE Inspira Sans" w:cs="GE Inspira Sans"/>
          <w:spacing w:val="1"/>
          <w:w w:val="97"/>
        </w:rPr>
        <w:t>s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v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y</w:t>
      </w:r>
      <w:r>
        <w:rPr>
          <w:rFonts w:ascii="GE Inspira Sans" w:eastAsia="GE Inspira Sans" w:hAnsi="GE Inspira Sans" w:cs="GE Inspira Sans"/>
          <w:w w:val="97"/>
        </w:rPr>
        <w:t>,</w:t>
      </w:r>
      <w:r>
        <w:rPr>
          <w:rFonts w:ascii="GE Inspira Sans" w:eastAsia="GE Inspira Sans" w:hAnsi="GE Inspira Sans" w:cs="GE Inspira Sans"/>
          <w:spacing w:val="9"/>
          <w:w w:val="97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p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ti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n,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p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n.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Ps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y</w:t>
      </w:r>
      <w:r>
        <w:rPr>
          <w:rFonts w:ascii="GE Inspira Sans" w:eastAsia="GE Inspira Sans" w:hAnsi="GE Inspira Sans" w:cs="GE Inspira Sans"/>
          <w:b/>
          <w:w w:val="93"/>
        </w:rPr>
        <w:t>ch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i</w:t>
      </w:r>
      <w:r>
        <w:rPr>
          <w:rFonts w:ascii="GE Inspira Sans" w:eastAsia="GE Inspira Sans" w:hAnsi="GE Inspira Sans" w:cs="GE Inspira Sans"/>
          <w:b/>
          <w:w w:val="93"/>
        </w:rPr>
        <w:t>at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ic</w:t>
      </w:r>
      <w:r>
        <w:rPr>
          <w:rFonts w:ascii="GE Inspira Sans" w:eastAsia="GE Inspira Sans" w:hAnsi="GE Inspira Sans" w:cs="GE Inspira Sans"/>
          <w:b/>
          <w:spacing w:val="27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dis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o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d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s</w:t>
      </w:r>
      <w:r>
        <w:rPr>
          <w:rFonts w:ascii="GE Inspira Sans" w:eastAsia="GE Inspira Sans" w:hAnsi="GE Inspira Sans" w:cs="GE Inspira Sans"/>
          <w:b/>
          <w:w w:val="93"/>
        </w:rPr>
        <w:t>: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-33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V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  <w:spacing w:val="-5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3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 xml:space="preserve">: 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n, 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x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 xml:space="preserve">y. </w:t>
      </w:r>
      <w:r>
        <w:rPr>
          <w:rFonts w:ascii="GE Inspira Sans" w:eastAsia="GE Inspira Sans" w:hAnsi="GE Inspira Sans" w:cs="GE Inspira Sans"/>
          <w:b/>
          <w:spacing w:val="1"/>
        </w:rPr>
        <w:t>Ey</w:t>
      </w:r>
      <w:r>
        <w:rPr>
          <w:rFonts w:ascii="GE Inspira Sans" w:eastAsia="GE Inspira Sans" w:hAnsi="GE Inspira Sans" w:cs="GE Inspira Sans"/>
          <w:b/>
        </w:rPr>
        <w:t>e</w:t>
      </w:r>
      <w:r>
        <w:rPr>
          <w:rFonts w:ascii="GE Inspira Sans" w:eastAsia="GE Inspira Sans" w:hAnsi="GE Inspira Sans" w:cs="GE Inspira Sans"/>
          <w:b/>
          <w:spacing w:val="-15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d</w:t>
      </w:r>
      <w:r>
        <w:rPr>
          <w:rFonts w:ascii="GE Inspira Sans" w:eastAsia="GE Inspira Sans" w:hAnsi="GE Inspira Sans" w:cs="GE Inspira Sans"/>
          <w:b/>
          <w:w w:val="93"/>
        </w:rPr>
        <w:t>is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o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d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s: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-31"/>
          <w:w w:val="93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C</w:t>
      </w:r>
      <w:r>
        <w:rPr>
          <w:rFonts w:ascii="GE Inspira Sans" w:eastAsia="GE Inspira Sans" w:hAnsi="GE Inspira Sans" w:cs="GE Inspira Sans"/>
          <w:spacing w:val="1"/>
          <w:w w:val="97"/>
        </w:rPr>
        <w:t>o</w:t>
      </w:r>
      <w:r>
        <w:rPr>
          <w:rFonts w:ascii="GE Inspira Sans" w:eastAsia="GE Inspira Sans" w:hAnsi="GE Inspira Sans" w:cs="GE Inspira Sans"/>
          <w:w w:val="97"/>
        </w:rPr>
        <w:t>n</w:t>
      </w:r>
      <w:r>
        <w:rPr>
          <w:rFonts w:ascii="GE Inspira Sans" w:eastAsia="GE Inspira Sans" w:hAnsi="GE Inspira Sans" w:cs="GE Inspira Sans"/>
          <w:spacing w:val="-1"/>
          <w:w w:val="97"/>
        </w:rPr>
        <w:t>j</w:t>
      </w:r>
      <w:r>
        <w:rPr>
          <w:rFonts w:ascii="GE Inspira Sans" w:eastAsia="GE Inspira Sans" w:hAnsi="GE Inspira Sans" w:cs="GE Inspira Sans"/>
          <w:spacing w:val="2"/>
          <w:w w:val="97"/>
        </w:rPr>
        <w:t>u</w:t>
      </w:r>
      <w:r>
        <w:rPr>
          <w:rFonts w:ascii="GE Inspira Sans" w:eastAsia="GE Inspira Sans" w:hAnsi="GE Inspira Sans" w:cs="GE Inspira Sans"/>
          <w:w w:val="97"/>
        </w:rPr>
        <w:t>nc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v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,</w:t>
      </w:r>
      <w:r>
        <w:rPr>
          <w:rFonts w:ascii="GE Inspira Sans" w:eastAsia="GE Inspira Sans" w:hAnsi="GE Inspira Sans" w:cs="GE Inspira Sans"/>
          <w:spacing w:val="4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2"/>
        </w:rPr>
        <w:t>i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 xml:space="preserve">d </w:t>
      </w:r>
      <w:proofErr w:type="spellStart"/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proofErr w:type="spellEnd"/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N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v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w w:val="93"/>
        </w:rPr>
        <w:t>us</w:t>
      </w:r>
      <w:r>
        <w:rPr>
          <w:rFonts w:ascii="GE Inspira Sans" w:eastAsia="GE Inspira Sans" w:hAnsi="GE Inspira Sans" w:cs="GE Inspira Sans"/>
          <w:b/>
          <w:spacing w:val="24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y</w:t>
      </w:r>
      <w:r>
        <w:rPr>
          <w:rFonts w:ascii="GE Inspira Sans" w:eastAsia="GE Inspira Sans" w:hAnsi="GE Inspira Sans" w:cs="GE Inspira Sans"/>
          <w:b/>
          <w:w w:val="93"/>
        </w:rPr>
        <w:t>stem</w:t>
      </w:r>
      <w:r>
        <w:rPr>
          <w:rFonts w:ascii="GE Inspira Sans" w:eastAsia="GE Inspira Sans" w:hAnsi="GE Inspira Sans" w:cs="GE Inspira Sans"/>
          <w:b/>
          <w:spacing w:val="16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d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i</w:t>
      </w:r>
      <w:r>
        <w:rPr>
          <w:rFonts w:ascii="GE Inspira Sans" w:eastAsia="GE Inspira Sans" w:hAnsi="GE Inspira Sans" w:cs="GE Inspira Sans"/>
          <w:b/>
          <w:w w:val="93"/>
        </w:rPr>
        <w:t>s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or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d</w:t>
      </w:r>
      <w:r>
        <w:rPr>
          <w:rFonts w:ascii="GE Inspira Sans" w:eastAsia="GE Inspira Sans" w:hAnsi="GE Inspira Sans" w:cs="GE Inspira Sans"/>
          <w:b/>
          <w:w w:val="93"/>
        </w:rPr>
        <w:t>ers:</w:t>
      </w:r>
      <w:r>
        <w:rPr>
          <w:rFonts w:ascii="GE Inspira Sans" w:eastAsia="GE Inspira Sans" w:hAnsi="GE Inspira Sans" w:cs="GE Inspira Sans"/>
          <w:b/>
          <w:spacing w:val="5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-30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V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  <w:spacing w:val="-5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c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om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m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o</w:t>
      </w:r>
      <w:r>
        <w:rPr>
          <w:rFonts w:ascii="GE Inspira Sans" w:eastAsia="GE Inspira Sans" w:hAnsi="GE Inspira Sans" w:cs="GE Inspira Sans"/>
          <w:spacing w:val="3"/>
          <w:u w:val="single" w:color="000000"/>
        </w:rPr>
        <w:t>n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3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3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21"/>
        </w:rPr>
        <w:t xml:space="preserve"> 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>: D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ia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V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  <w:spacing w:val="-5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3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 xml:space="preserve">: 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n,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</w:rPr>
        <w:t>nco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e,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sy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4"/>
        </w:rPr>
        <w:t>o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7"/>
        </w:rPr>
        <w:t>d</w:t>
      </w:r>
      <w:r>
        <w:rPr>
          <w:rFonts w:ascii="GE Inspira Sans" w:eastAsia="GE Inspira Sans" w:hAnsi="GE Inspira Sans" w:cs="GE Inspira Sans"/>
          <w:spacing w:val="1"/>
          <w:w w:val="97"/>
        </w:rPr>
        <w:t>i</w:t>
      </w:r>
      <w:r>
        <w:rPr>
          <w:rFonts w:ascii="GE Inspira Sans" w:eastAsia="GE Inspira Sans" w:hAnsi="GE Inspira Sans" w:cs="GE Inspira Sans"/>
          <w:spacing w:val="-1"/>
          <w:w w:val="97"/>
        </w:rPr>
        <w:t>z</w:t>
      </w:r>
      <w:r>
        <w:rPr>
          <w:rFonts w:ascii="GE Inspira Sans" w:eastAsia="GE Inspira Sans" w:hAnsi="GE Inspira Sans" w:cs="GE Inspira Sans"/>
          <w:spacing w:val="1"/>
          <w:w w:val="97"/>
        </w:rPr>
        <w:t>z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w w:val="97"/>
        </w:rPr>
        <w:t>n</w:t>
      </w:r>
      <w:r>
        <w:rPr>
          <w:rFonts w:ascii="GE Inspira Sans" w:eastAsia="GE Inspira Sans" w:hAnsi="GE Inspira Sans" w:cs="GE Inspira Sans"/>
          <w:spacing w:val="1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,</w:t>
      </w:r>
      <w:r>
        <w:rPr>
          <w:rFonts w:ascii="GE Inspira Sans" w:eastAsia="GE Inspira Sans" w:hAnsi="GE Inspira Sans" w:cs="GE Inspira Sans"/>
          <w:spacing w:val="8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a,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2"/>
        </w:rPr>
        <w:t>m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b/>
        </w:rPr>
        <w:t>Ca</w:t>
      </w:r>
      <w:r>
        <w:rPr>
          <w:rFonts w:ascii="GE Inspira Sans" w:eastAsia="GE Inspira Sans" w:hAnsi="GE Inspira Sans" w:cs="GE Inspira Sans"/>
          <w:b/>
          <w:spacing w:val="1"/>
        </w:rPr>
        <w:t>r</w:t>
      </w:r>
      <w:r>
        <w:rPr>
          <w:rFonts w:ascii="GE Inspira Sans" w:eastAsia="GE Inspira Sans" w:hAnsi="GE Inspira Sans" w:cs="GE Inspira Sans"/>
          <w:b/>
        </w:rPr>
        <w:t>diac</w:t>
      </w:r>
      <w:r>
        <w:rPr>
          <w:rFonts w:ascii="GE Inspira Sans" w:eastAsia="GE Inspira Sans" w:hAnsi="GE Inspira Sans" w:cs="GE Inspira Sans"/>
          <w:b/>
          <w:spacing w:val="-11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dis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o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r</w:t>
      </w:r>
      <w:r>
        <w:rPr>
          <w:rFonts w:ascii="GE Inspira Sans" w:eastAsia="GE Inspira Sans" w:hAnsi="GE Inspira Sans" w:cs="GE Inspira Sans"/>
          <w:b/>
          <w:w w:val="92"/>
        </w:rPr>
        <w:t>d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r</w:t>
      </w:r>
      <w:r>
        <w:rPr>
          <w:rFonts w:ascii="GE Inspira Sans" w:eastAsia="GE Inspira Sans" w:hAnsi="GE Inspira Sans" w:cs="GE Inspira Sans"/>
          <w:b/>
          <w:w w:val="92"/>
        </w:rPr>
        <w:t>s:</w:t>
      </w:r>
      <w:r>
        <w:rPr>
          <w:rFonts w:ascii="GE Inspira Sans" w:eastAsia="GE Inspira Sans" w:hAnsi="GE Inspira Sans" w:cs="GE Inspira Sans"/>
          <w:b/>
          <w:spacing w:val="11"/>
          <w:w w:val="92"/>
        </w:rPr>
        <w:t xml:space="preserve"> </w:t>
      </w:r>
      <w:r>
        <w:rPr>
          <w:rFonts w:ascii="GE Inspira Sans" w:eastAsia="GE Inspira Sans" w:hAnsi="GE Inspira Sans" w:cs="GE Inspira Sans"/>
          <w:spacing w:val="-29"/>
          <w:w w:val="92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V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  <w:spacing w:val="-6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 xml:space="preserve">: </w:t>
      </w:r>
      <w:r>
        <w:rPr>
          <w:rFonts w:ascii="GE Inspira Sans" w:eastAsia="GE Inspira Sans" w:hAnsi="GE Inspira Sans" w:cs="GE Inspira Sans"/>
          <w:spacing w:val="2"/>
          <w:w w:val="96"/>
        </w:rPr>
        <w:t>C</w:t>
      </w:r>
      <w:r>
        <w:rPr>
          <w:rFonts w:ascii="GE Inspira Sans" w:eastAsia="GE Inspira Sans" w:hAnsi="GE Inspira Sans" w:cs="GE Inspira Sans"/>
          <w:w w:val="102"/>
        </w:rPr>
        <w:t>a</w:t>
      </w:r>
      <w:r>
        <w:rPr>
          <w:rFonts w:ascii="GE Inspira Sans" w:eastAsia="GE Inspira Sans" w:hAnsi="GE Inspira Sans" w:cs="GE Inspira Sans"/>
          <w:spacing w:val="-1"/>
          <w:w w:val="102"/>
        </w:rPr>
        <w:t>r</w:t>
      </w:r>
      <w:r>
        <w:rPr>
          <w:rFonts w:ascii="GE Inspira Sans" w:eastAsia="GE Inspira Sans" w:hAnsi="GE Inspira Sans" w:cs="GE Inspira Sans"/>
          <w:spacing w:val="2"/>
          <w:w w:val="101"/>
        </w:rPr>
        <w:t>d</w:t>
      </w:r>
      <w:r>
        <w:rPr>
          <w:rFonts w:ascii="GE Inspira Sans" w:eastAsia="GE Inspira Sans" w:hAnsi="GE Inspira Sans" w:cs="GE Inspira Sans"/>
          <w:spacing w:val="-1"/>
          <w:w w:val="90"/>
        </w:rPr>
        <w:t>i</w:t>
      </w:r>
      <w:r>
        <w:rPr>
          <w:rFonts w:ascii="GE Inspira Sans" w:eastAsia="GE Inspira Sans" w:hAnsi="GE Inspira Sans" w:cs="GE Inspira Sans"/>
          <w:w w:val="106"/>
        </w:rPr>
        <w:t xml:space="preserve">ac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</w:rPr>
        <w:t>ca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a,</w:t>
      </w:r>
      <w:r>
        <w:rPr>
          <w:rFonts w:ascii="GE Inspira Sans" w:eastAsia="GE Inspira Sans" w:hAnsi="GE Inspira Sans" w:cs="GE Inspira Sans"/>
          <w:spacing w:val="2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ch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</w:rPr>
        <w:t>ca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2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a,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Respir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a</w:t>
      </w:r>
      <w:r>
        <w:rPr>
          <w:rFonts w:ascii="GE Inspira Sans" w:eastAsia="GE Inspira Sans" w:hAnsi="GE Inspira Sans" w:cs="GE Inspira Sans"/>
          <w:b/>
          <w:w w:val="94"/>
        </w:rPr>
        <w:t>t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o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y</w:t>
      </w:r>
      <w:r>
        <w:rPr>
          <w:rFonts w:ascii="GE Inspira Sans" w:eastAsia="GE Inspira Sans" w:hAnsi="GE Inspira Sans" w:cs="GE Inspira Sans"/>
          <w:b/>
          <w:w w:val="94"/>
        </w:rPr>
        <w:t>,</w:t>
      </w:r>
      <w:r>
        <w:rPr>
          <w:rFonts w:ascii="GE Inspira Sans" w:eastAsia="GE Inspira Sans" w:hAnsi="GE Inspira Sans" w:cs="GE Inspira Sans"/>
          <w:b/>
          <w:spacing w:val="7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th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o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acic</w:t>
      </w:r>
      <w:r>
        <w:rPr>
          <w:rFonts w:ascii="GE Inspira Sans" w:eastAsia="GE Inspira Sans" w:hAnsi="GE Inspira Sans" w:cs="GE Inspira Sans"/>
          <w:b/>
          <w:spacing w:val="22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</w:rPr>
        <w:t xml:space="preserve">and </w:t>
      </w:r>
      <w:r>
        <w:rPr>
          <w:rFonts w:ascii="GE Inspira Sans" w:eastAsia="GE Inspira Sans" w:hAnsi="GE Inspira Sans" w:cs="GE Inspira Sans"/>
          <w:b/>
          <w:spacing w:val="1"/>
        </w:rPr>
        <w:t>m</w:t>
      </w:r>
      <w:r>
        <w:rPr>
          <w:rFonts w:ascii="GE Inspira Sans" w:eastAsia="GE Inspira Sans" w:hAnsi="GE Inspira Sans" w:cs="GE Inspira Sans"/>
          <w:b/>
        </w:rPr>
        <w:t>ediast</w:t>
      </w:r>
      <w:r>
        <w:rPr>
          <w:rFonts w:ascii="GE Inspira Sans" w:eastAsia="GE Inspira Sans" w:hAnsi="GE Inspira Sans" w:cs="GE Inspira Sans"/>
          <w:b/>
          <w:spacing w:val="1"/>
        </w:rPr>
        <w:t>i</w:t>
      </w:r>
      <w:r>
        <w:rPr>
          <w:rFonts w:ascii="GE Inspira Sans" w:eastAsia="GE Inspira Sans" w:hAnsi="GE Inspira Sans" w:cs="GE Inspira Sans"/>
          <w:b/>
        </w:rPr>
        <w:t xml:space="preserve">nal </w:t>
      </w:r>
      <w:r>
        <w:rPr>
          <w:rFonts w:ascii="GE Inspira Sans" w:eastAsia="GE Inspira Sans" w:hAnsi="GE Inspira Sans" w:cs="GE Inspira Sans"/>
          <w:b/>
          <w:w w:val="92"/>
        </w:rPr>
        <w:t>diso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r</w:t>
      </w:r>
      <w:r>
        <w:rPr>
          <w:rFonts w:ascii="GE Inspira Sans" w:eastAsia="GE Inspira Sans" w:hAnsi="GE Inspira Sans" w:cs="GE Inspira Sans"/>
          <w:b/>
          <w:w w:val="92"/>
        </w:rPr>
        <w:t>de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r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s</w:t>
      </w:r>
      <w:r>
        <w:rPr>
          <w:rFonts w:ascii="GE Inspira Sans" w:eastAsia="GE Inspira Sans" w:hAnsi="GE Inspira Sans" w:cs="GE Inspira Sans"/>
          <w:b/>
          <w:w w:val="92"/>
        </w:rPr>
        <w:t>:</w:t>
      </w:r>
      <w:r>
        <w:rPr>
          <w:rFonts w:ascii="GE Inspira Sans" w:eastAsia="GE Inspira Sans" w:hAnsi="GE Inspira Sans" w:cs="GE Inspira Sans"/>
          <w:b/>
          <w:spacing w:val="9"/>
          <w:w w:val="92"/>
        </w:rPr>
        <w:t xml:space="preserve"> </w:t>
      </w:r>
      <w:r>
        <w:rPr>
          <w:rFonts w:ascii="GE Inspira Sans" w:eastAsia="GE Inspira Sans" w:hAnsi="GE Inspira Sans" w:cs="GE Inspira Sans"/>
          <w:spacing w:val="-33"/>
          <w:w w:val="92"/>
        </w:rPr>
        <w:t xml:space="preserve"> 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V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  <w:spacing w:val="-7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>: 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ir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P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-1"/>
        </w:rPr>
        <w:t>h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0"/>
        </w:rPr>
        <w:t>l</w:t>
      </w:r>
      <w:r>
        <w:rPr>
          <w:rFonts w:ascii="GE Inspira Sans" w:eastAsia="GE Inspira Sans" w:hAnsi="GE Inspira Sans" w:cs="GE Inspira Sans"/>
          <w:spacing w:val="2"/>
          <w:w w:val="107"/>
        </w:rPr>
        <w:t>a</w:t>
      </w:r>
      <w:r>
        <w:rPr>
          <w:rFonts w:ascii="GE Inspira Sans" w:eastAsia="GE Inspira Sans" w:hAnsi="GE Inspira Sans" w:cs="GE Inspira Sans"/>
          <w:spacing w:val="-1"/>
          <w:w w:val="95"/>
        </w:rPr>
        <w:t>r</w:t>
      </w:r>
      <w:r>
        <w:rPr>
          <w:rFonts w:ascii="GE Inspira Sans" w:eastAsia="GE Inspira Sans" w:hAnsi="GE Inspira Sans" w:cs="GE Inspira Sans"/>
          <w:spacing w:val="1"/>
          <w:w w:val="102"/>
        </w:rPr>
        <w:t>y</w:t>
      </w:r>
      <w:r>
        <w:rPr>
          <w:rFonts w:ascii="GE Inspira Sans" w:eastAsia="GE Inspira Sans" w:hAnsi="GE Inspira Sans" w:cs="GE Inspira Sans"/>
          <w:w w:val="106"/>
        </w:rPr>
        <w:t>n</w:t>
      </w:r>
      <w:r>
        <w:rPr>
          <w:rFonts w:ascii="GE Inspira Sans" w:eastAsia="GE Inspira Sans" w:hAnsi="GE Inspira Sans" w:cs="GE Inspira Sans"/>
          <w:spacing w:val="-1"/>
          <w:w w:val="106"/>
        </w:rPr>
        <w:t>g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2"/>
          <w:w w:val="101"/>
        </w:rPr>
        <w:t>p</w:t>
      </w:r>
      <w:r>
        <w:rPr>
          <w:rFonts w:ascii="GE Inspira Sans" w:eastAsia="GE Inspira Sans" w:hAnsi="GE Inspira Sans" w:cs="GE Inspira Sans"/>
          <w:w w:val="102"/>
        </w:rPr>
        <w:t>a</w:t>
      </w:r>
      <w:r>
        <w:rPr>
          <w:rFonts w:ascii="GE Inspira Sans" w:eastAsia="GE Inspira Sans" w:hAnsi="GE Inspira Sans" w:cs="GE Inspira Sans"/>
          <w:spacing w:val="1"/>
          <w:w w:val="102"/>
        </w:rPr>
        <w:t>s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w w:val="98"/>
        </w:rPr>
        <w:t xml:space="preserve">,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h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ry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19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proofErr w:type="spellStart"/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3"/>
        </w:rPr>
        <w:t>io</w:t>
      </w:r>
      <w:r>
        <w:rPr>
          <w:rFonts w:ascii="GE Inspira Sans" w:eastAsia="GE Inspira Sans" w:hAnsi="GE Inspira Sans" w:cs="GE Inspira Sans"/>
        </w:rPr>
        <w:t>n,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zi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g, 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g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21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>G</w:t>
      </w:r>
      <w:r>
        <w:rPr>
          <w:rFonts w:ascii="GE Inspira Sans" w:eastAsia="GE Inspira Sans" w:hAnsi="GE Inspira Sans" w:cs="GE Inspira Sans"/>
          <w:b/>
          <w:w w:val="93"/>
        </w:rPr>
        <w:t>ast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r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>i</w:t>
      </w:r>
      <w:r>
        <w:rPr>
          <w:rFonts w:ascii="GE Inspira Sans" w:eastAsia="GE Inspira Sans" w:hAnsi="GE Inspira Sans" w:cs="GE Inspira Sans"/>
          <w:b/>
          <w:w w:val="93"/>
        </w:rPr>
        <w:t>n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t</w:t>
      </w:r>
      <w:r>
        <w:rPr>
          <w:rFonts w:ascii="GE Inspira Sans" w:eastAsia="GE Inspira Sans" w:hAnsi="GE Inspira Sans" w:cs="GE Inspira Sans"/>
          <w:b/>
          <w:w w:val="93"/>
        </w:rPr>
        <w:t>est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i</w:t>
      </w:r>
      <w:r>
        <w:rPr>
          <w:rFonts w:ascii="GE Inspira Sans" w:eastAsia="GE Inspira Sans" w:hAnsi="GE Inspira Sans" w:cs="GE Inspira Sans"/>
          <w:b/>
          <w:w w:val="93"/>
        </w:rPr>
        <w:t>nal</w:t>
      </w:r>
      <w:r>
        <w:rPr>
          <w:rFonts w:ascii="GE Inspira Sans" w:eastAsia="GE Inspira Sans" w:hAnsi="GE Inspira Sans" w:cs="GE Inspira Sans"/>
          <w:b/>
          <w:spacing w:val="22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</w:rPr>
        <w:t>di</w:t>
      </w:r>
      <w:r>
        <w:rPr>
          <w:rFonts w:ascii="GE Inspira Sans" w:eastAsia="GE Inspira Sans" w:hAnsi="GE Inspira Sans" w:cs="GE Inspira Sans"/>
          <w:b/>
          <w:spacing w:val="3"/>
        </w:rPr>
        <w:t>s</w:t>
      </w:r>
      <w:r>
        <w:rPr>
          <w:rFonts w:ascii="GE Inspira Sans" w:eastAsia="GE Inspira Sans" w:hAnsi="GE Inspira Sans" w:cs="GE Inspira Sans"/>
          <w:b/>
          <w:spacing w:val="-1"/>
        </w:rPr>
        <w:t>or</w:t>
      </w:r>
      <w:r>
        <w:rPr>
          <w:rFonts w:ascii="GE Inspira Sans" w:eastAsia="GE Inspira Sans" w:hAnsi="GE Inspira Sans" w:cs="GE Inspira Sans"/>
          <w:b/>
        </w:rPr>
        <w:t>d</w:t>
      </w:r>
      <w:r>
        <w:rPr>
          <w:rFonts w:ascii="GE Inspira Sans" w:eastAsia="GE Inspira Sans" w:hAnsi="GE Inspira Sans" w:cs="GE Inspira Sans"/>
          <w:b/>
          <w:spacing w:val="2"/>
        </w:rPr>
        <w:t>e</w:t>
      </w:r>
      <w:r>
        <w:rPr>
          <w:rFonts w:ascii="GE Inspira Sans" w:eastAsia="GE Inspira Sans" w:hAnsi="GE Inspira Sans" w:cs="GE Inspira Sans"/>
          <w:b/>
          <w:spacing w:val="-1"/>
        </w:rPr>
        <w:t>r</w:t>
      </w:r>
      <w:r>
        <w:rPr>
          <w:rFonts w:ascii="GE Inspira Sans" w:eastAsia="GE Inspira Sans" w:hAnsi="GE Inspira Sans" w:cs="GE Inspira Sans"/>
          <w:b/>
        </w:rPr>
        <w:t xml:space="preserve">s: </w:t>
      </w:r>
      <w:r>
        <w:rPr>
          <w:rFonts w:ascii="GE Inspira Sans" w:eastAsia="GE Inspira Sans" w:hAnsi="GE Inspira Sans" w:cs="GE Inspira Sans"/>
          <w:u w:val="single" w:color="000000"/>
        </w:rPr>
        <w:t>Co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m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m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o</w:t>
      </w:r>
      <w:r>
        <w:rPr>
          <w:rFonts w:ascii="GE Inspira Sans" w:eastAsia="GE Inspira Sans" w:hAnsi="GE Inspira Sans" w:cs="GE Inspira Sans"/>
          <w:u w:val="single" w:color="000000"/>
        </w:rPr>
        <w:t>n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a,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mi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g.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V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  <w:spacing w:val="-8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3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 xml:space="preserve">: </w:t>
      </w:r>
      <w:proofErr w:type="spellStart"/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hoe</w:t>
      </w:r>
      <w:r>
        <w:rPr>
          <w:rFonts w:ascii="GE Inspira Sans" w:eastAsia="GE Inspira Sans" w:hAnsi="GE Inspira Sans" w:cs="GE Inspira Sans"/>
          <w:spacing w:val="1"/>
        </w:rPr>
        <w:t>a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</w:rPr>
        <w:t>dom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nal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n.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b/>
          <w:w w:val="91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k</w:t>
      </w:r>
      <w:r>
        <w:rPr>
          <w:rFonts w:ascii="GE Inspira Sans" w:eastAsia="GE Inspira Sans" w:hAnsi="GE Inspira Sans" w:cs="GE Inspira Sans"/>
          <w:b/>
          <w:w w:val="91"/>
        </w:rPr>
        <w:t>in</w:t>
      </w:r>
      <w:r>
        <w:rPr>
          <w:rFonts w:ascii="GE Inspira Sans" w:eastAsia="GE Inspira Sans" w:hAnsi="GE Inspira Sans" w:cs="GE Inspira Sans"/>
          <w:b/>
          <w:spacing w:val="10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</w:rPr>
        <w:t xml:space="preserve">and </w:t>
      </w:r>
      <w:proofErr w:type="gramStart"/>
      <w:r>
        <w:rPr>
          <w:rFonts w:ascii="GE Inspira Sans" w:eastAsia="GE Inspira Sans" w:hAnsi="GE Inspira Sans" w:cs="GE Inspira Sans"/>
          <w:b/>
          <w:w w:val="93"/>
        </w:rPr>
        <w:t>subcutan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w w:val="93"/>
        </w:rPr>
        <w:t xml:space="preserve">us </w:t>
      </w:r>
      <w:r>
        <w:rPr>
          <w:rFonts w:ascii="GE Inspira Sans" w:eastAsia="GE Inspira Sans" w:hAnsi="GE Inspira Sans" w:cs="GE Inspira Sans"/>
          <w:b/>
          <w:spacing w:val="8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y</w:t>
      </w:r>
      <w:r>
        <w:rPr>
          <w:rFonts w:ascii="GE Inspira Sans" w:eastAsia="GE Inspira Sans" w:hAnsi="GE Inspira Sans" w:cs="GE Inspira Sans"/>
          <w:b/>
          <w:w w:val="93"/>
        </w:rPr>
        <w:t>st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>e</w:t>
      </w:r>
      <w:r>
        <w:rPr>
          <w:rFonts w:ascii="GE Inspira Sans" w:eastAsia="GE Inspira Sans" w:hAnsi="GE Inspira Sans" w:cs="GE Inspira Sans"/>
          <w:b/>
          <w:w w:val="93"/>
        </w:rPr>
        <w:t>m</w:t>
      </w:r>
      <w:proofErr w:type="gramEnd"/>
      <w:r>
        <w:rPr>
          <w:rFonts w:ascii="GE Inspira Sans" w:eastAsia="GE Inspira Sans" w:hAnsi="GE Inspira Sans" w:cs="GE Inspira Sans"/>
          <w:b/>
          <w:spacing w:val="15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dis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or</w:t>
      </w:r>
      <w:r>
        <w:rPr>
          <w:rFonts w:ascii="GE Inspira Sans" w:eastAsia="GE Inspira Sans" w:hAnsi="GE Inspira Sans" w:cs="GE Inspira Sans"/>
          <w:b/>
          <w:w w:val="93"/>
        </w:rPr>
        <w:t>de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s: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-30"/>
          <w:w w:val="93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C</w:t>
      </w:r>
      <w:r>
        <w:rPr>
          <w:rFonts w:ascii="GE Inspira Sans" w:eastAsia="GE Inspira Sans" w:hAnsi="GE Inspira Sans" w:cs="GE Inspira Sans"/>
          <w:spacing w:val="3"/>
          <w:u w:val="single" w:color="000000"/>
        </w:rPr>
        <w:t>o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mm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o</w:t>
      </w:r>
      <w:r>
        <w:rPr>
          <w:rFonts w:ascii="GE Inspira Sans" w:eastAsia="GE Inspira Sans" w:hAnsi="GE Inspira Sans" w:cs="GE Inspira Sans"/>
          <w:spacing w:val="3"/>
          <w:u w:val="single" w:color="000000"/>
        </w:rPr>
        <w:t>n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3"/>
          <w:w w:val="96"/>
        </w:rPr>
        <w:t>P</w:t>
      </w:r>
      <w:r>
        <w:rPr>
          <w:rFonts w:ascii="GE Inspira Sans" w:eastAsia="GE Inspira Sans" w:hAnsi="GE Inspira Sans" w:cs="GE Inspira Sans"/>
          <w:spacing w:val="-1"/>
          <w:w w:val="96"/>
        </w:rPr>
        <w:t>r</w:t>
      </w:r>
      <w:r>
        <w:rPr>
          <w:rFonts w:ascii="GE Inspira Sans" w:eastAsia="GE Inspira Sans" w:hAnsi="GE Inspira Sans" w:cs="GE Inspira Sans"/>
          <w:w w:val="96"/>
        </w:rPr>
        <w:t>u</w:t>
      </w:r>
      <w:r>
        <w:rPr>
          <w:rFonts w:ascii="GE Inspira Sans" w:eastAsia="GE Inspira Sans" w:hAnsi="GE Inspira Sans" w:cs="GE Inspira Sans"/>
          <w:spacing w:val="1"/>
          <w:w w:val="96"/>
        </w:rPr>
        <w:t>r</w:t>
      </w:r>
      <w:r>
        <w:rPr>
          <w:rFonts w:ascii="GE Inspira Sans" w:eastAsia="GE Inspira Sans" w:hAnsi="GE Inspira Sans" w:cs="GE Inspira Sans"/>
          <w:spacing w:val="-1"/>
          <w:w w:val="96"/>
        </w:rPr>
        <w:t>i</w:t>
      </w:r>
      <w:r>
        <w:rPr>
          <w:rFonts w:ascii="GE Inspira Sans" w:eastAsia="GE Inspira Sans" w:hAnsi="GE Inspira Sans" w:cs="GE Inspira Sans"/>
          <w:spacing w:val="1"/>
          <w:w w:val="96"/>
        </w:rPr>
        <w:t>t</w:t>
      </w:r>
      <w:r>
        <w:rPr>
          <w:rFonts w:ascii="GE Inspira Sans" w:eastAsia="GE Inspira Sans" w:hAnsi="GE Inspira Sans" w:cs="GE Inspira Sans"/>
          <w:w w:val="96"/>
        </w:rPr>
        <w:t>u</w:t>
      </w:r>
      <w:r>
        <w:rPr>
          <w:rFonts w:ascii="GE Inspira Sans" w:eastAsia="GE Inspira Sans" w:hAnsi="GE Inspira Sans" w:cs="GE Inspira Sans"/>
          <w:spacing w:val="1"/>
          <w:w w:val="96"/>
        </w:rPr>
        <w:t>s</w:t>
      </w:r>
      <w:r>
        <w:rPr>
          <w:rFonts w:ascii="GE Inspira Sans" w:eastAsia="GE Inspira Sans" w:hAnsi="GE Inspira Sans" w:cs="GE Inspira Sans"/>
          <w:w w:val="96"/>
        </w:rPr>
        <w:t>,</w:t>
      </w:r>
      <w:r>
        <w:rPr>
          <w:rFonts w:ascii="GE Inspira Sans" w:eastAsia="GE Inspira Sans" w:hAnsi="GE Inspira Sans" w:cs="GE Inspira Sans"/>
          <w:spacing w:val="7"/>
          <w:w w:val="9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yt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a,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 xml:space="preserve">: 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rt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ca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si</w:t>
      </w:r>
      <w:r>
        <w:rPr>
          <w:rFonts w:ascii="GE Inspira Sans" w:eastAsia="GE Inspira Sans" w:hAnsi="GE Inspira Sans" w:cs="GE Inspira Sans"/>
          <w:spacing w:val="4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V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</w:rPr>
        <w:t xml:space="preserve"> 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z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a,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3"/>
        </w:rPr>
        <w:t>a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2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es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por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dot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ch w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o</w:t>
      </w:r>
      <w:r>
        <w:rPr>
          <w:rFonts w:ascii="GE Inspira Sans" w:eastAsia="GE Inspira Sans" w:hAnsi="GE Inspira Sans" w:cs="GE Inspira Sans"/>
        </w:rPr>
        <w:t>-a</w:t>
      </w:r>
      <w:r>
        <w:rPr>
          <w:rFonts w:ascii="GE Inspira Sans" w:eastAsia="GE Inspira Sans" w:hAnsi="GE Inspira Sans" w:cs="GE Inspira Sans"/>
          <w:spacing w:val="1"/>
        </w:rPr>
        <w:t>dm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er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do</w:t>
      </w:r>
      <w:r>
        <w:rPr>
          <w:rFonts w:ascii="GE Inspira Sans" w:eastAsia="GE Inspira Sans" w:hAnsi="GE Inspira Sans" w:cs="GE Inspira Sans"/>
          <w:spacing w:val="2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2"/>
        </w:rPr>
        <w:t>m</w:t>
      </w:r>
      <w:r>
        <w:rPr>
          <w:rFonts w:ascii="GE Inspira Sans" w:eastAsia="GE Inspira Sans" w:hAnsi="GE Inspira Sans" w:cs="GE Inspira Sans"/>
          <w:spacing w:val="3"/>
        </w:rPr>
        <w:t>-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23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b/>
          <w:spacing w:val="3"/>
          <w:w w:val="94"/>
        </w:rPr>
        <w:t>V</w:t>
      </w:r>
      <w:r>
        <w:rPr>
          <w:rFonts w:ascii="GE Inspira Sans" w:eastAsia="GE Inspira Sans" w:hAnsi="GE Inspira Sans" w:cs="GE Inspira Sans"/>
          <w:b/>
          <w:w w:val="94"/>
        </w:rPr>
        <w:t>ascu</w:t>
      </w:r>
      <w:r>
        <w:rPr>
          <w:rFonts w:ascii="GE Inspira Sans" w:eastAsia="GE Inspira Sans" w:hAnsi="GE Inspira Sans" w:cs="GE Inspira Sans"/>
          <w:b/>
          <w:spacing w:val="3"/>
          <w:w w:val="94"/>
        </w:rPr>
        <w:t>l</w:t>
      </w:r>
      <w:r>
        <w:rPr>
          <w:rFonts w:ascii="GE Inspira Sans" w:eastAsia="GE Inspira Sans" w:hAnsi="GE Inspira Sans" w:cs="GE Inspira Sans"/>
          <w:b/>
          <w:w w:val="94"/>
        </w:rPr>
        <w:t>ar</w:t>
      </w:r>
      <w:r>
        <w:rPr>
          <w:rFonts w:ascii="GE Inspira Sans" w:eastAsia="GE Inspira Sans" w:hAnsi="GE Inspira Sans" w:cs="GE Inspira Sans"/>
          <w:b/>
          <w:spacing w:val="29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di</w:t>
      </w:r>
      <w:r>
        <w:rPr>
          <w:rFonts w:ascii="GE Inspira Sans" w:eastAsia="GE Inspira Sans" w:hAnsi="GE Inspira Sans" w:cs="GE Inspira Sans"/>
          <w:b/>
          <w:spacing w:val="3"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de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s</w:t>
      </w:r>
      <w:r>
        <w:rPr>
          <w:rFonts w:ascii="GE Inspira Sans" w:eastAsia="GE Inspira Sans" w:hAnsi="GE Inspira Sans" w:cs="GE Inspira Sans"/>
          <w:b/>
          <w:w w:val="94"/>
        </w:rPr>
        <w:t>:</w:t>
      </w:r>
      <w:r>
        <w:rPr>
          <w:rFonts w:ascii="GE Inspira Sans" w:eastAsia="GE Inspira Sans" w:hAnsi="GE Inspira Sans" w:cs="GE Inspira Sans"/>
          <w:b/>
          <w:spacing w:val="-6"/>
          <w:w w:val="94"/>
        </w:rPr>
        <w:t xml:space="preserve"> </w:t>
      </w:r>
      <w:r>
        <w:rPr>
          <w:rFonts w:ascii="GE Inspira Sans" w:eastAsia="GE Inspira Sans" w:hAnsi="GE Inspira Sans" w:cs="GE Inspira Sans"/>
          <w:spacing w:val="-35"/>
          <w:w w:val="94"/>
        </w:rPr>
        <w:t xml:space="preserve"> 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V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</w:rPr>
        <w:t xml:space="preserve"> 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si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n,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7"/>
        </w:rPr>
        <w:t>r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M</w:t>
      </w:r>
      <w:r>
        <w:rPr>
          <w:rFonts w:ascii="GE Inspira Sans" w:eastAsia="GE Inspira Sans" w:hAnsi="GE Inspira Sans" w:cs="GE Inspira Sans"/>
          <w:b/>
          <w:w w:val="94"/>
        </w:rPr>
        <w:t>uscul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k</w:t>
      </w:r>
      <w:r>
        <w:rPr>
          <w:rFonts w:ascii="GE Inspira Sans" w:eastAsia="GE Inspira Sans" w:hAnsi="GE Inspira Sans" w:cs="GE Inspira Sans"/>
          <w:b/>
          <w:w w:val="94"/>
        </w:rPr>
        <w:t>e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l</w:t>
      </w:r>
      <w:r>
        <w:rPr>
          <w:rFonts w:ascii="GE Inspira Sans" w:eastAsia="GE Inspira Sans" w:hAnsi="GE Inspira Sans" w:cs="GE Inspira Sans"/>
          <w:b/>
          <w:w w:val="94"/>
        </w:rPr>
        <w:t>etal</w:t>
      </w:r>
      <w:r>
        <w:rPr>
          <w:rFonts w:ascii="GE Inspira Sans" w:eastAsia="GE Inspira Sans" w:hAnsi="GE Inspira Sans" w:cs="GE Inspira Sans"/>
          <w:b/>
          <w:spacing w:val="16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</w:rPr>
        <w:t xml:space="preserve">and </w:t>
      </w:r>
      <w:r>
        <w:rPr>
          <w:rFonts w:ascii="GE Inspira Sans" w:eastAsia="GE Inspira Sans" w:hAnsi="GE Inspira Sans" w:cs="GE Inspira Sans"/>
          <w:b/>
          <w:w w:val="93"/>
        </w:rPr>
        <w:t>c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w w:val="93"/>
        </w:rPr>
        <w:t>n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n</w:t>
      </w:r>
      <w:r>
        <w:rPr>
          <w:rFonts w:ascii="GE Inspira Sans" w:eastAsia="GE Inspira Sans" w:hAnsi="GE Inspira Sans" w:cs="GE Inspira Sans"/>
          <w:b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c</w:t>
      </w:r>
      <w:r>
        <w:rPr>
          <w:rFonts w:ascii="GE Inspira Sans" w:eastAsia="GE Inspira Sans" w:hAnsi="GE Inspira Sans" w:cs="GE Inspira Sans"/>
          <w:b/>
          <w:w w:val="93"/>
        </w:rPr>
        <w:t>ti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v</w:t>
      </w:r>
      <w:r>
        <w:rPr>
          <w:rFonts w:ascii="GE Inspira Sans" w:eastAsia="GE Inspira Sans" w:hAnsi="GE Inspira Sans" w:cs="GE Inspira Sans"/>
          <w:b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27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tissue</w:t>
      </w:r>
      <w:r>
        <w:rPr>
          <w:rFonts w:ascii="GE Inspira Sans" w:eastAsia="GE Inspira Sans" w:hAnsi="GE Inspira Sans" w:cs="GE Inspira Sans"/>
          <w:b/>
          <w:spacing w:val="12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</w:rPr>
        <w:t>di</w:t>
      </w:r>
      <w:r>
        <w:rPr>
          <w:rFonts w:ascii="GE Inspira Sans" w:eastAsia="GE Inspira Sans" w:hAnsi="GE Inspira Sans" w:cs="GE Inspira Sans"/>
          <w:b/>
          <w:spacing w:val="2"/>
        </w:rPr>
        <w:t>s</w:t>
      </w:r>
      <w:r>
        <w:rPr>
          <w:rFonts w:ascii="GE Inspira Sans" w:eastAsia="GE Inspira Sans" w:hAnsi="GE Inspira Sans" w:cs="GE Inspira Sans"/>
          <w:b/>
          <w:spacing w:val="-1"/>
        </w:rPr>
        <w:t>or</w:t>
      </w:r>
      <w:r>
        <w:rPr>
          <w:rFonts w:ascii="GE Inspira Sans" w:eastAsia="GE Inspira Sans" w:hAnsi="GE Inspira Sans" w:cs="GE Inspira Sans"/>
          <w:b/>
        </w:rPr>
        <w:t>d</w:t>
      </w:r>
      <w:r>
        <w:rPr>
          <w:rFonts w:ascii="GE Inspira Sans" w:eastAsia="GE Inspira Sans" w:hAnsi="GE Inspira Sans" w:cs="GE Inspira Sans"/>
          <w:b/>
          <w:spacing w:val="2"/>
        </w:rPr>
        <w:t>e</w:t>
      </w:r>
      <w:r>
        <w:rPr>
          <w:rFonts w:ascii="GE Inspira Sans" w:eastAsia="GE Inspira Sans" w:hAnsi="GE Inspira Sans" w:cs="GE Inspira Sans"/>
          <w:b/>
          <w:spacing w:val="-1"/>
        </w:rPr>
        <w:t>r</w:t>
      </w:r>
      <w:r>
        <w:rPr>
          <w:rFonts w:ascii="GE Inspira Sans" w:eastAsia="GE Inspira Sans" w:hAnsi="GE Inspira Sans" w:cs="GE Inspira Sans"/>
          <w:b/>
        </w:rPr>
        <w:t xml:space="preserve">s: </w:t>
      </w:r>
      <w:r>
        <w:rPr>
          <w:rFonts w:ascii="GE Inspira Sans" w:eastAsia="GE Inspira Sans" w:hAnsi="GE Inspira Sans" w:cs="GE Inspira Sans"/>
          <w:u w:val="single" w:color="000000"/>
        </w:rPr>
        <w:t>V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e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y</w:t>
      </w:r>
      <w:r>
        <w:rPr>
          <w:rFonts w:ascii="GE Inspira Sans" w:eastAsia="GE Inspira Sans" w:hAnsi="GE Inspira Sans" w:cs="GE Inspira Sans"/>
          <w:spacing w:val="-8"/>
          <w:u w:val="single" w:color="000000"/>
        </w:rPr>
        <w:t xml:space="preserve"> 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a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r</w:t>
      </w:r>
      <w:r>
        <w:rPr>
          <w:rFonts w:ascii="GE Inspira Sans" w:eastAsia="GE Inspira Sans" w:hAnsi="GE Inspira Sans" w:cs="GE Inspira Sans"/>
          <w:u w:val="single" w:color="000000"/>
        </w:rPr>
        <w:t>e</w:t>
      </w:r>
      <w:r>
        <w:rPr>
          <w:rFonts w:ascii="GE Inspira Sans" w:eastAsia="GE Inspira Sans" w:hAnsi="GE Inspira Sans" w:cs="GE Inspira Sans"/>
        </w:rPr>
        <w:t xml:space="preserve">: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e,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ar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k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5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ack</w:t>
      </w:r>
      <w:r>
        <w:rPr>
          <w:rFonts w:ascii="GE Inspira Sans" w:eastAsia="GE Inspira Sans" w:hAnsi="GE Inspira Sans" w:cs="GE Inspira Sans"/>
          <w:spacing w:val="15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in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Ge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n</w:t>
      </w:r>
      <w:r>
        <w:rPr>
          <w:rFonts w:ascii="GE Inspira Sans" w:eastAsia="GE Inspira Sans" w:hAnsi="GE Inspira Sans" w:cs="GE Inspira Sans"/>
          <w:b/>
          <w:w w:val="94"/>
        </w:rPr>
        <w:t>e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al</w:t>
      </w:r>
      <w:r>
        <w:rPr>
          <w:rFonts w:ascii="GE Inspira Sans" w:eastAsia="GE Inspira Sans" w:hAnsi="GE Inspira Sans" w:cs="GE Inspira Sans"/>
          <w:b/>
          <w:spacing w:val="25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d</w:t>
      </w:r>
      <w:r>
        <w:rPr>
          <w:rFonts w:ascii="GE Inspira Sans" w:eastAsia="GE Inspira Sans" w:hAnsi="GE Inspira Sans" w:cs="GE Inspira Sans"/>
          <w:b/>
          <w:w w:val="94"/>
        </w:rPr>
        <w:t>i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or</w:t>
      </w:r>
      <w:r>
        <w:rPr>
          <w:rFonts w:ascii="GE Inspira Sans" w:eastAsia="GE Inspira Sans" w:hAnsi="GE Inspira Sans" w:cs="GE Inspira Sans"/>
          <w:b/>
          <w:w w:val="94"/>
        </w:rPr>
        <w:t>d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8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</w:rPr>
        <w:t xml:space="preserve">and </w:t>
      </w:r>
      <w:r>
        <w:rPr>
          <w:rFonts w:ascii="GE Inspira Sans" w:eastAsia="GE Inspira Sans" w:hAnsi="GE Inspira Sans" w:cs="GE Inspira Sans"/>
          <w:b/>
          <w:w w:val="94"/>
        </w:rPr>
        <w:t>a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dm</w:t>
      </w:r>
      <w:r>
        <w:rPr>
          <w:rFonts w:ascii="GE Inspira Sans" w:eastAsia="GE Inspira Sans" w:hAnsi="GE Inspira Sans" w:cs="GE Inspira Sans"/>
          <w:b/>
          <w:w w:val="94"/>
        </w:rPr>
        <w:t>in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i</w:t>
      </w:r>
      <w:r>
        <w:rPr>
          <w:rFonts w:ascii="GE Inspira Sans" w:eastAsia="GE Inspira Sans" w:hAnsi="GE Inspira Sans" w:cs="GE Inspira Sans"/>
          <w:b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t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ati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w w:val="94"/>
        </w:rPr>
        <w:t>n</w:t>
      </w:r>
      <w:r>
        <w:rPr>
          <w:rFonts w:ascii="GE Inspira Sans" w:eastAsia="GE Inspira Sans" w:hAnsi="GE Inspira Sans" w:cs="GE Inspira Sans"/>
          <w:b/>
          <w:spacing w:val="19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</w:rPr>
        <w:t>s</w:t>
      </w:r>
      <w:r>
        <w:rPr>
          <w:rFonts w:ascii="GE Inspira Sans" w:eastAsia="GE Inspira Sans" w:hAnsi="GE Inspira Sans" w:cs="GE Inspira Sans"/>
          <w:b/>
          <w:spacing w:val="1"/>
        </w:rPr>
        <w:t>i</w:t>
      </w:r>
      <w:r>
        <w:rPr>
          <w:rFonts w:ascii="GE Inspira Sans" w:eastAsia="GE Inspira Sans" w:hAnsi="GE Inspira Sans" w:cs="GE Inspira Sans"/>
          <w:b/>
        </w:rPr>
        <w:t xml:space="preserve">te </w:t>
      </w:r>
      <w:r>
        <w:rPr>
          <w:rFonts w:ascii="GE Inspira Sans" w:eastAsia="GE Inspira Sans" w:hAnsi="GE Inspira Sans" w:cs="GE Inspira Sans"/>
          <w:b/>
          <w:w w:val="92"/>
        </w:rPr>
        <w:t>c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o</w:t>
      </w:r>
      <w:r>
        <w:rPr>
          <w:rFonts w:ascii="GE Inspira Sans" w:eastAsia="GE Inspira Sans" w:hAnsi="GE Inspira Sans" w:cs="GE Inspira Sans"/>
          <w:b/>
          <w:w w:val="92"/>
        </w:rPr>
        <w:t>nditi</w:t>
      </w:r>
      <w:r>
        <w:rPr>
          <w:rFonts w:ascii="GE Inspira Sans" w:eastAsia="GE Inspira Sans" w:hAnsi="GE Inspira Sans" w:cs="GE Inspira Sans"/>
          <w:b/>
          <w:spacing w:val="-1"/>
          <w:w w:val="92"/>
        </w:rPr>
        <w:t>o</w:t>
      </w:r>
      <w:r>
        <w:rPr>
          <w:rFonts w:ascii="GE Inspira Sans" w:eastAsia="GE Inspira Sans" w:hAnsi="GE Inspira Sans" w:cs="GE Inspira Sans"/>
          <w:b/>
          <w:w w:val="92"/>
        </w:rPr>
        <w:t>n</w:t>
      </w:r>
      <w:r>
        <w:rPr>
          <w:rFonts w:ascii="GE Inspira Sans" w:eastAsia="GE Inspira Sans" w:hAnsi="GE Inspira Sans" w:cs="GE Inspira Sans"/>
          <w:b/>
          <w:spacing w:val="3"/>
          <w:w w:val="92"/>
        </w:rPr>
        <w:t>s</w:t>
      </w:r>
      <w:r>
        <w:rPr>
          <w:rFonts w:ascii="GE Inspira Sans" w:eastAsia="GE Inspira Sans" w:hAnsi="GE Inspira Sans" w:cs="GE Inspira Sans"/>
          <w:b/>
          <w:w w:val="92"/>
        </w:rPr>
        <w:t>:</w:t>
      </w:r>
      <w:r>
        <w:rPr>
          <w:rFonts w:ascii="GE Inspira Sans" w:eastAsia="GE Inspira Sans" w:hAnsi="GE Inspira Sans" w:cs="GE Inspira Sans"/>
          <w:b/>
          <w:spacing w:val="12"/>
          <w:w w:val="92"/>
        </w:rPr>
        <w:t xml:space="preserve"> </w:t>
      </w:r>
      <w:r>
        <w:rPr>
          <w:rFonts w:ascii="GE Inspira Sans" w:eastAsia="GE Inspira Sans" w:hAnsi="GE Inspira Sans" w:cs="GE Inspira Sans"/>
          <w:spacing w:val="-29"/>
          <w:w w:val="92"/>
        </w:rPr>
        <w:t xml:space="preserve"> </w:t>
      </w:r>
      <w:r>
        <w:rPr>
          <w:rFonts w:ascii="GE Inspira Sans" w:eastAsia="GE Inspira Sans" w:hAnsi="GE Inspira Sans" w:cs="GE Inspira Sans"/>
          <w:u w:val="single" w:color="000000"/>
        </w:rPr>
        <w:t>Co</w:t>
      </w:r>
      <w:r>
        <w:rPr>
          <w:rFonts w:ascii="GE Inspira Sans" w:eastAsia="GE Inspira Sans" w:hAnsi="GE Inspira Sans" w:cs="GE Inspira Sans"/>
          <w:spacing w:val="2"/>
          <w:u w:val="single" w:color="000000"/>
        </w:rPr>
        <w:t>m</w:t>
      </w:r>
      <w:r>
        <w:rPr>
          <w:rFonts w:ascii="GE Inspira Sans" w:eastAsia="GE Inspira Sans" w:hAnsi="GE Inspira Sans" w:cs="GE Inspira Sans"/>
          <w:spacing w:val="-1"/>
          <w:u w:val="single" w:color="000000"/>
        </w:rPr>
        <w:t>m</w:t>
      </w:r>
      <w:r>
        <w:rPr>
          <w:rFonts w:ascii="GE Inspira Sans" w:eastAsia="GE Inspira Sans" w:hAnsi="GE Inspira Sans" w:cs="GE Inspira Sans"/>
          <w:spacing w:val="1"/>
          <w:u w:val="single" w:color="000000"/>
        </w:rPr>
        <w:t>o</w:t>
      </w:r>
      <w:r>
        <w:rPr>
          <w:rFonts w:ascii="GE Inspira Sans" w:eastAsia="GE Inspira Sans" w:hAnsi="GE Inspira Sans" w:cs="GE Inspira Sans"/>
          <w:u w:val="single" w:color="000000"/>
        </w:rPr>
        <w:t>n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ol</w:t>
      </w:r>
      <w:r>
        <w:rPr>
          <w:rFonts w:ascii="GE Inspira Sans" w:eastAsia="GE Inspira Sans" w:hAnsi="GE Inspira Sans" w:cs="GE Inspira Sans"/>
        </w:rPr>
        <w:t>d,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  <w:spacing w:val="6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</w:rPr>
        <w:t>V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e: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  <w:spacing w:val="-1"/>
        </w:rPr>
        <w:t>rt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, c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2"/>
        </w:rPr>
        <w:t>ls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2"/>
          <w:w w:val="107"/>
        </w:rPr>
        <w:t>a</w:t>
      </w:r>
      <w:r>
        <w:rPr>
          <w:rFonts w:ascii="GE Inspira Sans" w:eastAsia="GE Inspira Sans" w:hAnsi="GE Inspira Sans" w:cs="GE Inspira Sans"/>
          <w:w w:val="102"/>
        </w:rPr>
        <w:t xml:space="preserve">ce </w:t>
      </w:r>
      <w:proofErr w:type="spellStart"/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 xml:space="preserve">,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  <w:spacing w:val="-1"/>
        </w:rPr>
        <w:t>rt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ack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h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5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, d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x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8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n.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5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n,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x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 xml:space="preserve">,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nf</w:t>
      </w:r>
      <w:r>
        <w:rPr>
          <w:rFonts w:ascii="GE Inspira Sans" w:eastAsia="GE Inspira Sans" w:hAnsi="GE Inspira Sans" w:cs="GE Inspira Sans"/>
          <w:spacing w:val="2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mm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spacing w:val="1"/>
          <w:w w:val="90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4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w w:val="98"/>
        </w:rPr>
        <w:t>e</w:t>
      </w:r>
      <w:r>
        <w:rPr>
          <w:rFonts w:ascii="GE Inspira Sans" w:eastAsia="GE Inspira Sans" w:hAnsi="GE Inspira Sans" w:cs="GE Inspira Sans"/>
          <w:spacing w:val="-1"/>
          <w:w w:val="98"/>
        </w:rPr>
        <w:t>x</w:t>
      </w:r>
      <w:r>
        <w:rPr>
          <w:rFonts w:ascii="GE Inspira Sans" w:eastAsia="GE Inspira Sans" w:hAnsi="GE Inspira Sans" w:cs="GE Inspira Sans"/>
          <w:spacing w:val="1"/>
          <w:w w:val="98"/>
        </w:rPr>
        <w:t>t</w:t>
      </w:r>
      <w:r>
        <w:rPr>
          <w:rFonts w:ascii="GE Inspira Sans" w:eastAsia="GE Inspira Sans" w:hAnsi="GE Inspira Sans" w:cs="GE Inspira Sans"/>
          <w:spacing w:val="-1"/>
          <w:w w:val="98"/>
        </w:rPr>
        <w:t>r</w:t>
      </w:r>
      <w:r>
        <w:rPr>
          <w:rFonts w:ascii="GE Inspira Sans" w:eastAsia="GE Inspira Sans" w:hAnsi="GE Inspira Sans" w:cs="GE Inspira Sans"/>
          <w:spacing w:val="2"/>
          <w:w w:val="98"/>
        </w:rPr>
        <w:t>a</w:t>
      </w:r>
      <w:r>
        <w:rPr>
          <w:rFonts w:ascii="GE Inspira Sans" w:eastAsia="GE Inspira Sans" w:hAnsi="GE Inspira Sans" w:cs="GE Inspira Sans"/>
          <w:spacing w:val="-1"/>
          <w:w w:val="98"/>
        </w:rPr>
        <w:t>v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1"/>
          <w:w w:val="98"/>
        </w:rPr>
        <w:t>s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1"/>
          <w:w w:val="98"/>
        </w:rPr>
        <w:t>t</w:t>
      </w:r>
      <w:r>
        <w:rPr>
          <w:rFonts w:ascii="GE Inspira Sans" w:eastAsia="GE Inspira Sans" w:hAnsi="GE Inspira Sans" w:cs="GE Inspira Sans"/>
          <w:spacing w:val="-1"/>
          <w:w w:val="98"/>
        </w:rPr>
        <w:t>i</w:t>
      </w:r>
      <w:r>
        <w:rPr>
          <w:rFonts w:ascii="GE Inspira Sans" w:eastAsia="GE Inspira Sans" w:hAnsi="GE Inspira Sans" w:cs="GE Inspira Sans"/>
          <w:spacing w:val="1"/>
          <w:w w:val="98"/>
        </w:rPr>
        <w:t>o</w:t>
      </w:r>
      <w:r>
        <w:rPr>
          <w:rFonts w:ascii="GE Inspira Sans" w:eastAsia="GE Inspira Sans" w:hAnsi="GE Inspira Sans" w:cs="GE Inspira Sans"/>
          <w:w w:val="98"/>
        </w:rPr>
        <w:t>n),</w:t>
      </w:r>
      <w:r>
        <w:rPr>
          <w:rFonts w:ascii="GE Inspira Sans" w:eastAsia="GE Inspira Sans" w:hAnsi="GE Inspira Sans" w:cs="GE Inspira Sans"/>
          <w:spacing w:val="5"/>
          <w:w w:val="9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spacing w:val="1"/>
          <w:w w:val="90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 xml:space="preserve"> 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w w:val="98"/>
        </w:rPr>
        <w:t>e</w:t>
      </w:r>
      <w:r>
        <w:rPr>
          <w:rFonts w:ascii="GE Inspira Sans" w:eastAsia="GE Inspira Sans" w:hAnsi="GE Inspira Sans" w:cs="GE Inspira Sans"/>
          <w:spacing w:val="-1"/>
          <w:w w:val="98"/>
        </w:rPr>
        <w:t>xt</w:t>
      </w:r>
      <w:r>
        <w:rPr>
          <w:rFonts w:ascii="GE Inspira Sans" w:eastAsia="GE Inspira Sans" w:hAnsi="GE Inspira Sans" w:cs="GE Inspira Sans"/>
          <w:spacing w:val="1"/>
          <w:w w:val="98"/>
        </w:rPr>
        <w:t>r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1"/>
          <w:w w:val="98"/>
        </w:rPr>
        <w:t>v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8"/>
          <w:w w:val="98"/>
        </w:rPr>
        <w:t>s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1"/>
          <w:w w:val="98"/>
        </w:rPr>
        <w:t>t</w:t>
      </w:r>
      <w:r>
        <w:rPr>
          <w:rFonts w:ascii="GE Inspira Sans" w:eastAsia="GE Inspira Sans" w:hAnsi="GE Inspira Sans" w:cs="GE Inspira Sans"/>
          <w:spacing w:val="-1"/>
          <w:w w:val="98"/>
        </w:rPr>
        <w:t>i</w:t>
      </w:r>
      <w:r>
        <w:rPr>
          <w:rFonts w:ascii="GE Inspira Sans" w:eastAsia="GE Inspira Sans" w:hAnsi="GE Inspira Sans" w:cs="GE Inspira Sans"/>
          <w:spacing w:val="1"/>
          <w:w w:val="98"/>
        </w:rPr>
        <w:t>o</w:t>
      </w:r>
      <w:r>
        <w:rPr>
          <w:rFonts w:ascii="GE Inspira Sans" w:eastAsia="GE Inspira Sans" w:hAnsi="GE Inspira Sans" w:cs="GE Inspira Sans"/>
          <w:w w:val="98"/>
        </w:rPr>
        <w:t>n).</w:t>
      </w:r>
      <w:r>
        <w:rPr>
          <w:rFonts w:ascii="GE Inspira Sans" w:eastAsia="GE Inspira Sans" w:hAnsi="GE Inspira Sans" w:cs="GE Inspira Sans"/>
          <w:spacing w:val="7"/>
          <w:w w:val="98"/>
        </w:rPr>
        <w:t xml:space="preserve"> </w:t>
      </w:r>
      <w:r>
        <w:rPr>
          <w:rFonts w:ascii="GE Inspira Sans" w:eastAsia="GE Inspira Sans" w:hAnsi="GE Inspira Sans" w:cs="GE Inspira Sans"/>
          <w:w w:val="98"/>
        </w:rPr>
        <w:t>S</w:t>
      </w:r>
      <w:r>
        <w:rPr>
          <w:rFonts w:ascii="GE Inspira Sans" w:eastAsia="GE Inspira Sans" w:hAnsi="GE Inspira Sans" w:cs="GE Inspira Sans"/>
          <w:spacing w:val="-1"/>
          <w:w w:val="98"/>
        </w:rPr>
        <w:t>e</w:t>
      </w:r>
      <w:r>
        <w:rPr>
          <w:rFonts w:ascii="GE Inspira Sans" w:eastAsia="GE Inspira Sans" w:hAnsi="GE Inspira Sans" w:cs="GE Inspira Sans"/>
          <w:w w:val="99"/>
        </w:rPr>
        <w:t xml:space="preserve">e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w w:val="98"/>
        </w:rPr>
        <w:t>u</w:t>
      </w:r>
      <w:r>
        <w:rPr>
          <w:rFonts w:ascii="GE Inspira Sans" w:eastAsia="GE Inspira Sans" w:hAnsi="GE Inspira Sans" w:cs="GE Inspira Sans"/>
          <w:spacing w:val="-1"/>
          <w:w w:val="98"/>
        </w:rPr>
        <w:t>l</w:t>
      </w:r>
      <w:r>
        <w:rPr>
          <w:rFonts w:ascii="GE Inspira Sans" w:eastAsia="GE Inspira Sans" w:hAnsi="GE Inspira Sans" w:cs="GE Inspira Sans"/>
          <w:w w:val="90"/>
        </w:rPr>
        <w:t>l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PC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 a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p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er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us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RI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07"/>
        </w:rPr>
        <w:t>a</w:t>
      </w:r>
      <w:r>
        <w:rPr>
          <w:rFonts w:ascii="GE Inspira Sans" w:eastAsia="GE Inspira Sans" w:hAnsi="GE Inspira Sans" w:cs="GE Inspira Sans"/>
          <w:w w:val="105"/>
        </w:rPr>
        <w:t>g</w:t>
      </w:r>
      <w:r>
        <w:rPr>
          <w:rFonts w:ascii="GE Inspira Sans" w:eastAsia="GE Inspira Sans" w:hAnsi="GE Inspira Sans" w:cs="GE Inspira Sans"/>
          <w:spacing w:val="-1"/>
          <w:w w:val="105"/>
        </w:rPr>
        <w:t>e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  <w:w w:val="88"/>
        </w:rPr>
        <w:t>t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w w:val="98"/>
        </w:rPr>
        <w:t>.</w:t>
      </w:r>
    </w:p>
    <w:p w:rsidR="00366A4D" w:rsidRDefault="00B0514B">
      <w:pPr>
        <w:spacing w:line="220" w:lineRule="exact"/>
        <w:ind w:left="116"/>
        <w:rPr>
          <w:rFonts w:ascii="GE Inspira Sans" w:eastAsia="GE Inspira Sans" w:hAnsi="GE Inspira Sans" w:cs="GE Inspira Sans"/>
        </w:rPr>
      </w:pPr>
      <w:proofErr w:type="spellStart"/>
      <w:r>
        <w:rPr>
          <w:rFonts w:ascii="GE Inspira Sans" w:eastAsia="GE Inspira Sans" w:hAnsi="GE Inspira Sans" w:cs="GE Inspira Sans"/>
          <w:b/>
          <w:w w:val="93"/>
          <w:u w:val="thick" w:color="000000"/>
        </w:rPr>
        <w:t>P</w:t>
      </w:r>
      <w:r>
        <w:rPr>
          <w:rFonts w:ascii="GE Inspira Sans" w:eastAsia="GE Inspira Sans" w:hAnsi="GE Inspira Sans" w:cs="GE Inspira Sans"/>
          <w:b/>
          <w:spacing w:val="-1"/>
          <w:w w:val="93"/>
          <w:u w:val="thick" w:color="000000"/>
        </w:rPr>
        <w:t>o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s</w:t>
      </w:r>
      <w:r>
        <w:rPr>
          <w:rFonts w:ascii="GE Inspira Sans" w:eastAsia="GE Inspira Sans" w:hAnsi="GE Inspira Sans" w:cs="GE Inspira Sans"/>
          <w:b/>
          <w:spacing w:val="2"/>
          <w:w w:val="93"/>
          <w:u w:val="thick" w:color="000000"/>
        </w:rPr>
        <w:t>t</w:t>
      </w:r>
      <w:r>
        <w:rPr>
          <w:rFonts w:ascii="GE Inspira Sans" w:eastAsia="GE Inspira Sans" w:hAnsi="GE Inspira Sans" w:cs="GE Inspira Sans"/>
          <w:b/>
          <w:spacing w:val="-1"/>
          <w:w w:val="93"/>
          <w:u w:val="thick" w:color="000000"/>
        </w:rPr>
        <w:t>m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a</w:t>
      </w:r>
      <w:r>
        <w:rPr>
          <w:rFonts w:ascii="GE Inspira Sans" w:eastAsia="GE Inspira Sans" w:hAnsi="GE Inspira Sans" w:cs="GE Inspira Sans"/>
          <w:b/>
          <w:spacing w:val="-1"/>
          <w:w w:val="93"/>
          <w:u w:val="thick" w:color="000000"/>
        </w:rPr>
        <w:t>r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k</w:t>
      </w:r>
      <w:r>
        <w:rPr>
          <w:rFonts w:ascii="GE Inspira Sans" w:eastAsia="GE Inspira Sans" w:hAnsi="GE Inspira Sans" w:cs="GE Inspira Sans"/>
          <w:b/>
          <w:spacing w:val="1"/>
          <w:w w:val="93"/>
          <w:u w:val="thick" w:color="000000"/>
        </w:rPr>
        <w:t>e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ti</w:t>
      </w:r>
      <w:r>
        <w:rPr>
          <w:rFonts w:ascii="GE Inspira Sans" w:eastAsia="GE Inspira Sans" w:hAnsi="GE Inspira Sans" w:cs="GE Inspira Sans"/>
          <w:b/>
          <w:spacing w:val="3"/>
          <w:w w:val="93"/>
          <w:u w:val="thick" w:color="000000"/>
        </w:rPr>
        <w:t>n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g</w:t>
      </w:r>
      <w:proofErr w:type="spellEnd"/>
      <w:r>
        <w:rPr>
          <w:rFonts w:ascii="GE Inspira Sans" w:eastAsia="GE Inspira Sans" w:hAnsi="GE Inspira Sans" w:cs="GE Inspira Sans"/>
          <w:b/>
          <w:spacing w:val="19"/>
          <w:w w:val="93"/>
          <w:u w:val="thick" w:color="000000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e</w:t>
      </w:r>
      <w:r>
        <w:rPr>
          <w:rFonts w:ascii="GE Inspira Sans" w:eastAsia="GE Inspira Sans" w:hAnsi="GE Inspira Sans" w:cs="GE Inspira Sans"/>
          <w:b/>
          <w:spacing w:val="2"/>
          <w:w w:val="93"/>
          <w:u w:val="thick" w:color="000000"/>
        </w:rPr>
        <w:t>x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pe</w:t>
      </w:r>
      <w:r>
        <w:rPr>
          <w:rFonts w:ascii="GE Inspira Sans" w:eastAsia="GE Inspira Sans" w:hAnsi="GE Inspira Sans" w:cs="GE Inspira Sans"/>
          <w:b/>
          <w:spacing w:val="-1"/>
          <w:w w:val="93"/>
          <w:u w:val="thick" w:color="000000"/>
        </w:rPr>
        <w:t>r</w:t>
      </w:r>
      <w:r>
        <w:rPr>
          <w:rFonts w:ascii="GE Inspira Sans" w:eastAsia="GE Inspira Sans" w:hAnsi="GE Inspira Sans" w:cs="GE Inspira Sans"/>
          <w:b/>
          <w:w w:val="93"/>
          <w:u w:val="thick" w:color="000000"/>
        </w:rPr>
        <w:t>ienc</w:t>
      </w:r>
      <w:r>
        <w:rPr>
          <w:rFonts w:ascii="GE Inspira Sans" w:eastAsia="GE Inspira Sans" w:hAnsi="GE Inspira Sans" w:cs="GE Inspira Sans"/>
          <w:b/>
          <w:spacing w:val="4"/>
          <w:w w:val="93"/>
          <w:u w:val="thick" w:color="000000"/>
        </w:rPr>
        <w:t>e</w:t>
      </w:r>
      <w:r>
        <w:rPr>
          <w:rFonts w:ascii="GE Inspira Sans" w:eastAsia="GE Inspira Sans" w:hAnsi="GE Inspira Sans" w:cs="GE Inspira Sans"/>
          <w:b/>
          <w:w w:val="93"/>
        </w:rPr>
        <w:t xml:space="preserve">: </w:t>
      </w:r>
      <w:r>
        <w:rPr>
          <w:rFonts w:ascii="GE Inspira Sans" w:eastAsia="GE Inspira Sans" w:hAnsi="GE Inspira Sans" w:cs="GE Inspira Sans"/>
          <w:b/>
          <w:spacing w:val="28"/>
          <w:w w:val="93"/>
        </w:rPr>
        <w:t xml:space="preserve"> </w:t>
      </w:r>
      <w:r>
        <w:rPr>
          <w:rFonts w:ascii="GE Inspira Sans" w:eastAsia="GE Inspira Sans" w:hAnsi="GE Inspira Sans" w:cs="GE Inspira Sans"/>
        </w:rPr>
        <w:t>The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p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fol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  <w:w w:val="102"/>
        </w:rPr>
        <w:t>a</w:t>
      </w:r>
      <w:r>
        <w:rPr>
          <w:rFonts w:ascii="GE Inspira Sans" w:eastAsia="GE Inspira Sans" w:hAnsi="GE Inspira Sans" w:cs="GE Inspira Sans"/>
          <w:spacing w:val="1"/>
          <w:w w:val="102"/>
        </w:rPr>
        <w:t>r</w:t>
      </w:r>
      <w:r>
        <w:rPr>
          <w:rFonts w:ascii="GE Inspira Sans" w:eastAsia="GE Inspira Sans" w:hAnsi="GE Inspira Sans" w:cs="GE Inspira Sans"/>
          <w:w w:val="99"/>
        </w:rPr>
        <w:t>e</w:t>
      </w:r>
    </w:p>
    <w:p w:rsidR="00366A4D" w:rsidRDefault="00B0514B">
      <w:pPr>
        <w:spacing w:before="5" w:line="244" w:lineRule="auto"/>
        <w:ind w:left="116" w:right="140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1"/>
        </w:rPr>
        <w:t>om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us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7"/>
        </w:rPr>
        <w:t>h</w:t>
      </w:r>
      <w:r>
        <w:rPr>
          <w:rFonts w:ascii="GE Inspira Sans" w:eastAsia="GE Inspira Sans" w:hAnsi="GE Inspira Sans" w:cs="GE Inspira Sans"/>
          <w:spacing w:val="-1"/>
          <w:w w:val="97"/>
        </w:rPr>
        <w:t>y</w:t>
      </w:r>
      <w:r>
        <w:rPr>
          <w:rFonts w:ascii="GE Inspira Sans" w:eastAsia="GE Inspira Sans" w:hAnsi="GE Inspira Sans" w:cs="GE Inspira Sans"/>
          <w:w w:val="97"/>
        </w:rPr>
        <w:t>p</w:t>
      </w:r>
      <w:r>
        <w:rPr>
          <w:rFonts w:ascii="GE Inspira Sans" w:eastAsia="GE Inspira Sans" w:hAnsi="GE Inspira Sans" w:cs="GE Inspira Sans"/>
          <w:spacing w:val="1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r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n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v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w w:val="97"/>
        </w:rPr>
        <w:t>y</w:t>
      </w:r>
      <w:r>
        <w:rPr>
          <w:rFonts w:ascii="GE Inspira Sans" w:eastAsia="GE Inspira Sans" w:hAnsi="GE Inspira Sans" w:cs="GE Inspira Sans"/>
          <w:spacing w:val="9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q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2"/>
        </w:rPr>
        <w:t xml:space="preserve"> h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 xml:space="preserve">y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x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proofErr w:type="spellEnd"/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3"/>
        </w:rPr>
        <w:t>k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ns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wh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ch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of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cc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w w:val="101"/>
        </w:rPr>
        <w:t>d</w:t>
      </w:r>
      <w:r>
        <w:rPr>
          <w:rFonts w:ascii="GE Inspira Sans" w:eastAsia="GE Inspira Sans" w:hAnsi="GE Inspira Sans" w:cs="GE Inspira Sans"/>
          <w:spacing w:val="1"/>
          <w:w w:val="101"/>
        </w:rPr>
        <w:t>u</w:t>
      </w:r>
      <w:r>
        <w:rPr>
          <w:rFonts w:ascii="GE Inspira Sans" w:eastAsia="GE Inspira Sans" w:hAnsi="GE Inspira Sans" w:cs="GE Inspira Sans"/>
          <w:spacing w:val="-1"/>
          <w:w w:val="95"/>
        </w:rPr>
        <w:t>r</w:t>
      </w:r>
      <w:r>
        <w:rPr>
          <w:rFonts w:ascii="GE Inspira Sans" w:eastAsia="GE Inspira Sans" w:hAnsi="GE Inspira Sans" w:cs="GE Inspira Sans"/>
          <w:spacing w:val="-1"/>
          <w:w w:val="90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w w:val="112"/>
        </w:rPr>
        <w:t xml:space="preserve">g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 w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ur a</w:t>
      </w:r>
      <w:r>
        <w:rPr>
          <w:rFonts w:ascii="GE Inspira Sans" w:eastAsia="GE Inspira Sans" w:hAnsi="GE Inspira Sans" w:cs="GE Inspira Sans"/>
          <w:spacing w:val="2"/>
        </w:rPr>
        <w:t>f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er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5"/>
        </w:rPr>
        <w:t>i</w:t>
      </w:r>
      <w:r>
        <w:rPr>
          <w:rFonts w:ascii="GE Inspira Sans" w:eastAsia="GE Inspira Sans" w:hAnsi="GE Inspira Sans" w:cs="GE Inspira Sans"/>
          <w:spacing w:val="2"/>
          <w:w w:val="95"/>
        </w:rPr>
        <w:t>n</w:t>
      </w:r>
      <w:r>
        <w:rPr>
          <w:rFonts w:ascii="GE Inspira Sans" w:eastAsia="GE Inspira Sans" w:hAnsi="GE Inspira Sans" w:cs="GE Inspira Sans"/>
          <w:spacing w:val="-1"/>
          <w:w w:val="95"/>
        </w:rPr>
        <w:t>j</w:t>
      </w:r>
      <w:r>
        <w:rPr>
          <w:rFonts w:ascii="GE Inspira Sans" w:eastAsia="GE Inspira Sans" w:hAnsi="GE Inspira Sans" w:cs="GE Inspira Sans"/>
          <w:w w:val="95"/>
        </w:rPr>
        <w:t>e</w:t>
      </w:r>
      <w:r>
        <w:rPr>
          <w:rFonts w:ascii="GE Inspira Sans" w:eastAsia="GE Inspira Sans" w:hAnsi="GE Inspira Sans" w:cs="GE Inspira Sans"/>
          <w:spacing w:val="2"/>
          <w:w w:val="95"/>
        </w:rPr>
        <w:t>c</w:t>
      </w:r>
      <w:r>
        <w:rPr>
          <w:rFonts w:ascii="GE Inspira Sans" w:eastAsia="GE Inspira Sans" w:hAnsi="GE Inspira Sans" w:cs="GE Inspira Sans"/>
          <w:spacing w:val="-1"/>
          <w:w w:val="95"/>
        </w:rPr>
        <w:t>ti</w:t>
      </w:r>
      <w:r>
        <w:rPr>
          <w:rFonts w:ascii="GE Inspira Sans" w:eastAsia="GE Inspira Sans" w:hAnsi="GE Inspira Sans" w:cs="GE Inspira Sans"/>
          <w:spacing w:val="1"/>
          <w:w w:val="95"/>
        </w:rPr>
        <w:t>o</w:t>
      </w:r>
      <w:r>
        <w:rPr>
          <w:rFonts w:ascii="GE Inspira Sans" w:eastAsia="GE Inspira Sans" w:hAnsi="GE Inspira Sans" w:cs="GE Inspira Sans"/>
          <w:w w:val="95"/>
        </w:rPr>
        <w:t>n)</w:t>
      </w:r>
      <w:r>
        <w:rPr>
          <w:rFonts w:ascii="GE Inspira Sans" w:eastAsia="GE Inspira Sans" w:hAnsi="GE Inspira Sans" w:cs="GE Inspira Sans"/>
          <w:spacing w:val="7"/>
          <w:w w:val="9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om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es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66"/>
        </w:rPr>
        <w:t>(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ur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101"/>
        </w:rPr>
        <w:t>d</w:t>
      </w:r>
      <w:r>
        <w:rPr>
          <w:rFonts w:ascii="GE Inspira Sans" w:eastAsia="GE Inspira Sans" w:hAnsi="GE Inspira Sans" w:cs="GE Inspira Sans"/>
          <w:w w:val="105"/>
        </w:rPr>
        <w:t>a</w:t>
      </w:r>
      <w:r>
        <w:rPr>
          <w:rFonts w:ascii="GE Inspira Sans" w:eastAsia="GE Inspira Sans" w:hAnsi="GE Inspira Sans" w:cs="GE Inspira Sans"/>
          <w:spacing w:val="-1"/>
          <w:w w:val="105"/>
        </w:rPr>
        <w:t>y</w:t>
      </w:r>
      <w:r>
        <w:rPr>
          <w:rFonts w:ascii="GE Inspira Sans" w:eastAsia="GE Inspira Sans" w:hAnsi="GE Inspira Sans" w:cs="GE Inspira Sans"/>
          <w:w w:val="97"/>
        </w:rPr>
        <w:t xml:space="preserve">s </w:t>
      </w:r>
      <w:r>
        <w:rPr>
          <w:rFonts w:ascii="GE Inspira Sans" w:eastAsia="GE Inspira Sans" w:hAnsi="GE Inspira Sans" w:cs="GE Inspira Sans"/>
        </w:rPr>
        <w:t>aft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  <w:w w:val="95"/>
        </w:rPr>
        <w:t>i</w:t>
      </w:r>
      <w:r>
        <w:rPr>
          <w:rFonts w:ascii="GE Inspira Sans" w:eastAsia="GE Inspira Sans" w:hAnsi="GE Inspira Sans" w:cs="GE Inspira Sans"/>
          <w:w w:val="95"/>
        </w:rPr>
        <w:t>n</w:t>
      </w:r>
      <w:r>
        <w:rPr>
          <w:rFonts w:ascii="GE Inspira Sans" w:eastAsia="GE Inspira Sans" w:hAnsi="GE Inspira Sans" w:cs="GE Inspira Sans"/>
          <w:spacing w:val="-1"/>
          <w:w w:val="95"/>
        </w:rPr>
        <w:t>j</w:t>
      </w:r>
      <w:r>
        <w:rPr>
          <w:rFonts w:ascii="GE Inspira Sans" w:eastAsia="GE Inspira Sans" w:hAnsi="GE Inspira Sans" w:cs="GE Inspira Sans"/>
          <w:spacing w:val="2"/>
          <w:w w:val="95"/>
        </w:rPr>
        <w:t>e</w:t>
      </w:r>
      <w:r>
        <w:rPr>
          <w:rFonts w:ascii="GE Inspira Sans" w:eastAsia="GE Inspira Sans" w:hAnsi="GE Inspira Sans" w:cs="GE Inspira Sans"/>
          <w:w w:val="95"/>
        </w:rPr>
        <w:t>c</w:t>
      </w:r>
      <w:r>
        <w:rPr>
          <w:rFonts w:ascii="GE Inspira Sans" w:eastAsia="GE Inspira Sans" w:hAnsi="GE Inspira Sans" w:cs="GE Inspira Sans"/>
          <w:spacing w:val="1"/>
          <w:w w:val="95"/>
        </w:rPr>
        <w:t>t</w:t>
      </w:r>
      <w:r>
        <w:rPr>
          <w:rFonts w:ascii="GE Inspira Sans" w:eastAsia="GE Inspira Sans" w:hAnsi="GE Inspira Sans" w:cs="GE Inspira Sans"/>
          <w:spacing w:val="-1"/>
          <w:w w:val="95"/>
        </w:rPr>
        <w:t>i</w:t>
      </w:r>
      <w:r>
        <w:rPr>
          <w:rFonts w:ascii="GE Inspira Sans" w:eastAsia="GE Inspira Sans" w:hAnsi="GE Inspira Sans" w:cs="GE Inspira Sans"/>
          <w:spacing w:val="1"/>
          <w:w w:val="95"/>
        </w:rPr>
        <w:t>o</w:t>
      </w:r>
      <w:r>
        <w:rPr>
          <w:rFonts w:ascii="GE Inspira Sans" w:eastAsia="GE Inspira Sans" w:hAnsi="GE Inspira Sans" w:cs="GE Inspira Sans"/>
          <w:w w:val="95"/>
        </w:rPr>
        <w:t>n).</w:t>
      </w:r>
      <w:r>
        <w:rPr>
          <w:rFonts w:ascii="GE Inspira Sans" w:eastAsia="GE Inspira Sans" w:hAnsi="GE Inspira Sans" w:cs="GE Inspira Sans"/>
          <w:spacing w:val="6"/>
          <w:w w:val="9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I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ns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de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 xml:space="preserve"> o</w:t>
      </w:r>
      <w:r>
        <w:rPr>
          <w:rFonts w:ascii="GE Inspira Sans" w:eastAsia="GE Inspira Sans" w:hAnsi="GE Inspira Sans" w:cs="GE Inspira Sans"/>
        </w:rPr>
        <w:t xml:space="preserve">r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ct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p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lt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eo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r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q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of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en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ir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/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2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E</w:t>
      </w:r>
      <w:r>
        <w:rPr>
          <w:rFonts w:ascii="GE Inspira Sans" w:eastAsia="GE Inspira Sans" w:hAnsi="GE Inspira Sans" w:cs="GE Inspira Sans"/>
        </w:rPr>
        <w:t>ach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gn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w w:val="105"/>
        </w:rPr>
        <w:t xml:space="preserve">ay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hock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</w:rPr>
        <w:t>go</w:t>
      </w:r>
      <w:r>
        <w:rPr>
          <w:rFonts w:ascii="GE Inspira Sans" w:eastAsia="GE Inspira Sans" w:hAnsi="GE Inspira Sans" w:cs="GE Inspira Sans"/>
          <w:spacing w:val="1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 xml:space="preserve">y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.</w:t>
      </w:r>
    </w:p>
    <w:p w:rsidR="00366A4D" w:rsidRDefault="00366A4D">
      <w:pPr>
        <w:spacing w:before="12" w:line="220" w:lineRule="exact"/>
        <w:rPr>
          <w:sz w:val="22"/>
          <w:szCs w:val="22"/>
        </w:rPr>
      </w:pPr>
    </w:p>
    <w:p w:rsidR="00366A4D" w:rsidRDefault="00B0514B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4"/>
        </w:rPr>
        <w:t>DRUG</w:t>
      </w:r>
      <w:r>
        <w:rPr>
          <w:rFonts w:ascii="GE Inspira Sans" w:eastAsia="GE Inspira Sans" w:hAnsi="GE Inspira Sans" w:cs="GE Inspira Sans"/>
          <w:b/>
          <w:spacing w:val="6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</w:rPr>
        <w:t>I</w:t>
      </w:r>
      <w:r>
        <w:rPr>
          <w:rFonts w:ascii="GE Inspira Sans" w:eastAsia="GE Inspira Sans" w:hAnsi="GE Inspira Sans" w:cs="GE Inspira Sans"/>
          <w:b/>
        </w:rPr>
        <w:t>NTERA</w:t>
      </w:r>
      <w:r>
        <w:rPr>
          <w:rFonts w:ascii="GE Inspira Sans" w:eastAsia="GE Inspira Sans" w:hAnsi="GE Inspira Sans" w:cs="GE Inspira Sans"/>
          <w:b/>
          <w:spacing w:val="2"/>
        </w:rPr>
        <w:t>C</w:t>
      </w:r>
      <w:r>
        <w:rPr>
          <w:rFonts w:ascii="GE Inspira Sans" w:eastAsia="GE Inspira Sans" w:hAnsi="GE Inspira Sans" w:cs="GE Inspira Sans"/>
          <w:b/>
        </w:rPr>
        <w:t>TIONS</w:t>
      </w:r>
    </w:p>
    <w:p w:rsidR="00366A4D" w:rsidRDefault="00B0514B">
      <w:pPr>
        <w:spacing w:before="5" w:line="244" w:lineRule="auto"/>
        <w:ind w:left="116" w:right="17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1"/>
        </w:rPr>
        <w:t xml:space="preserve"> fo</w:t>
      </w:r>
      <w:r>
        <w:rPr>
          <w:rFonts w:ascii="GE Inspira Sans" w:eastAsia="GE Inspira Sans" w:hAnsi="GE Inspira Sans" w:cs="GE Inspira Sans"/>
          <w:spacing w:val="-1"/>
        </w:rPr>
        <w:t>rm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ns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er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ro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5"/>
        </w:rPr>
        <w:t>h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a-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k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 xml:space="preserve">, 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b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"/>
        </w:rPr>
        <w:t>io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3"/>
        </w:rPr>
        <w:t>n</w:t>
      </w:r>
      <w:r>
        <w:rPr>
          <w:rFonts w:ascii="GE Inspira Sans" w:eastAsia="GE Inspira Sans" w:hAnsi="GE Inspira Sans" w:cs="GE Inspira Sans"/>
        </w:rPr>
        <w:t>-c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nz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 xml:space="preserve">e </w:t>
      </w:r>
      <w:r>
        <w:rPr>
          <w:rFonts w:ascii="GE Inspira Sans" w:eastAsia="GE Inspira Sans" w:hAnsi="GE Inspira Sans" w:cs="GE Inspira Sans"/>
          <w:spacing w:val="1"/>
          <w:w w:val="96"/>
        </w:rPr>
        <w:t>i</w:t>
      </w:r>
      <w:r>
        <w:rPr>
          <w:rFonts w:ascii="GE Inspira Sans" w:eastAsia="GE Inspira Sans" w:hAnsi="GE Inspira Sans" w:cs="GE Inspira Sans"/>
          <w:w w:val="96"/>
        </w:rPr>
        <w:t>n</w:t>
      </w:r>
      <w:r>
        <w:rPr>
          <w:rFonts w:ascii="GE Inspira Sans" w:eastAsia="GE Inspira Sans" w:hAnsi="GE Inspira Sans" w:cs="GE Inspira Sans"/>
          <w:spacing w:val="-1"/>
          <w:w w:val="96"/>
        </w:rPr>
        <w:t>h</w:t>
      </w:r>
      <w:r>
        <w:rPr>
          <w:rFonts w:ascii="GE Inspira Sans" w:eastAsia="GE Inspira Sans" w:hAnsi="GE Inspira Sans" w:cs="GE Inspira Sans"/>
          <w:spacing w:val="1"/>
          <w:w w:val="96"/>
        </w:rPr>
        <w:t>i</w:t>
      </w:r>
      <w:r>
        <w:rPr>
          <w:rFonts w:ascii="GE Inspira Sans" w:eastAsia="GE Inspira Sans" w:hAnsi="GE Inspira Sans" w:cs="GE Inspira Sans"/>
          <w:w w:val="96"/>
        </w:rPr>
        <w:t>b</w:t>
      </w:r>
      <w:r>
        <w:rPr>
          <w:rFonts w:ascii="GE Inspira Sans" w:eastAsia="GE Inspira Sans" w:hAnsi="GE Inspira Sans" w:cs="GE Inspira Sans"/>
          <w:spacing w:val="-2"/>
          <w:w w:val="96"/>
        </w:rPr>
        <w:t>i</w:t>
      </w:r>
      <w:r>
        <w:rPr>
          <w:rFonts w:ascii="GE Inspira Sans" w:eastAsia="GE Inspira Sans" w:hAnsi="GE Inspira Sans" w:cs="GE Inspira Sans"/>
          <w:spacing w:val="-1"/>
          <w:w w:val="96"/>
        </w:rPr>
        <w:t>t</w:t>
      </w:r>
      <w:r>
        <w:rPr>
          <w:rFonts w:ascii="GE Inspira Sans" w:eastAsia="GE Inspira Sans" w:hAnsi="GE Inspira Sans" w:cs="GE Inspira Sans"/>
          <w:spacing w:val="3"/>
          <w:w w:val="96"/>
        </w:rPr>
        <w:t>o</w:t>
      </w:r>
      <w:r>
        <w:rPr>
          <w:rFonts w:ascii="GE Inspira Sans" w:eastAsia="GE Inspira Sans" w:hAnsi="GE Inspira Sans" w:cs="GE Inspira Sans"/>
          <w:spacing w:val="-1"/>
          <w:w w:val="96"/>
        </w:rPr>
        <w:t>r</w:t>
      </w:r>
      <w:r>
        <w:rPr>
          <w:rFonts w:ascii="GE Inspira Sans" w:eastAsia="GE Inspira Sans" w:hAnsi="GE Inspira Sans" w:cs="GE Inspira Sans"/>
          <w:spacing w:val="2"/>
          <w:w w:val="96"/>
        </w:rPr>
        <w:t>s</w:t>
      </w:r>
      <w:r>
        <w:rPr>
          <w:rFonts w:ascii="GE Inspira Sans" w:eastAsia="GE Inspira Sans" w:hAnsi="GE Inspira Sans" w:cs="GE Inspira Sans"/>
          <w:w w:val="96"/>
        </w:rPr>
        <w:t>,</w:t>
      </w:r>
      <w:r>
        <w:rPr>
          <w:rFonts w:ascii="GE Inspira Sans" w:eastAsia="GE Inspira Sans" w:hAnsi="GE Inspira Sans" w:cs="GE Inspira Sans"/>
          <w:spacing w:val="9"/>
          <w:w w:val="9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 xml:space="preserve"> 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to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g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: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 xml:space="preserve">e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uc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ce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1"/>
        </w:rPr>
        <w:t>ov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18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6"/>
        </w:rPr>
        <w:t>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oo</w:t>
      </w:r>
      <w:r>
        <w:rPr>
          <w:rFonts w:ascii="GE Inspira Sans" w:eastAsia="GE Inspira Sans" w:hAnsi="GE Inspira Sans" w:cs="GE Inspira Sans"/>
        </w:rPr>
        <w:t>d 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ss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w w:val="97"/>
        </w:rPr>
        <w:t>C</w:t>
      </w:r>
      <w:r>
        <w:rPr>
          <w:rFonts w:ascii="GE Inspira Sans" w:eastAsia="GE Inspira Sans" w:hAnsi="GE Inspira Sans" w:cs="GE Inspira Sans"/>
          <w:spacing w:val="3"/>
          <w:w w:val="97"/>
        </w:rPr>
        <w:t>o</w:t>
      </w:r>
      <w:r>
        <w:rPr>
          <w:rFonts w:ascii="GE Inspira Sans" w:eastAsia="GE Inspira Sans" w:hAnsi="GE Inspira Sans" w:cs="GE Inspira Sans"/>
          <w:w w:val="97"/>
        </w:rPr>
        <w:t>n</w:t>
      </w:r>
      <w:r>
        <w:rPr>
          <w:rFonts w:ascii="GE Inspira Sans" w:eastAsia="GE Inspira Sans" w:hAnsi="GE Inspira Sans" w:cs="GE Inspira Sans"/>
          <w:spacing w:val="-1"/>
          <w:w w:val="97"/>
        </w:rPr>
        <w:t>t</w:t>
      </w:r>
      <w:r>
        <w:rPr>
          <w:rFonts w:ascii="GE Inspira Sans" w:eastAsia="GE Inspira Sans" w:hAnsi="GE Inspira Sans" w:cs="GE Inspira Sans"/>
          <w:spacing w:val="1"/>
          <w:w w:val="97"/>
        </w:rPr>
        <w:t>r</w:t>
      </w:r>
      <w:r>
        <w:rPr>
          <w:rFonts w:ascii="GE Inspira Sans" w:eastAsia="GE Inspira Sans" w:hAnsi="GE Inspira Sans" w:cs="GE Inspira Sans"/>
          <w:w w:val="97"/>
        </w:rPr>
        <w:t>a</w:t>
      </w:r>
      <w:r>
        <w:rPr>
          <w:rFonts w:ascii="GE Inspira Sans" w:eastAsia="GE Inspira Sans" w:hAnsi="GE Inspira Sans" w:cs="GE Inspira Sans"/>
          <w:spacing w:val="1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t</w:t>
      </w:r>
      <w:r>
        <w:rPr>
          <w:rFonts w:ascii="GE Inspira Sans" w:eastAsia="GE Inspira Sans" w:hAnsi="GE Inspira Sans" w:cs="GE Inspira Sans"/>
          <w:spacing w:val="5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7"/>
        </w:rPr>
        <w:t>h</w:t>
      </w:r>
      <w:r>
        <w:rPr>
          <w:rFonts w:ascii="GE Inspira Sans" w:eastAsia="GE Inspira Sans" w:hAnsi="GE Inspira Sans" w:cs="GE Inspira Sans"/>
          <w:spacing w:val="-1"/>
          <w:w w:val="97"/>
        </w:rPr>
        <w:t>y</w:t>
      </w:r>
      <w:r>
        <w:rPr>
          <w:rFonts w:ascii="GE Inspira Sans" w:eastAsia="GE Inspira Sans" w:hAnsi="GE Inspira Sans" w:cs="GE Inspira Sans"/>
          <w:w w:val="97"/>
        </w:rPr>
        <w:t>p</w:t>
      </w:r>
      <w:r>
        <w:rPr>
          <w:rFonts w:ascii="GE Inspira Sans" w:eastAsia="GE Inspira Sans" w:hAnsi="GE Inspira Sans" w:cs="GE Inspira Sans"/>
          <w:spacing w:val="1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r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w w:val="97"/>
        </w:rPr>
        <w:t>e</w:t>
      </w:r>
      <w:r>
        <w:rPr>
          <w:rFonts w:ascii="GE Inspira Sans" w:eastAsia="GE Inspira Sans" w:hAnsi="GE Inspira Sans" w:cs="GE Inspira Sans"/>
          <w:spacing w:val="-1"/>
          <w:w w:val="97"/>
        </w:rPr>
        <w:t>n</w:t>
      </w:r>
      <w:r>
        <w:rPr>
          <w:rFonts w:ascii="GE Inspira Sans" w:eastAsia="GE Inspira Sans" w:hAnsi="GE Inspira Sans" w:cs="GE Inspira Sans"/>
          <w:spacing w:val="2"/>
          <w:w w:val="97"/>
        </w:rPr>
        <w:t>s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v</w:t>
      </w:r>
      <w:r>
        <w:rPr>
          <w:rFonts w:ascii="GE Inspira Sans" w:eastAsia="GE Inspira Sans" w:hAnsi="GE Inspira Sans" w:cs="GE Inspira Sans"/>
          <w:spacing w:val="-1"/>
          <w:w w:val="97"/>
        </w:rPr>
        <w:t>i</w:t>
      </w:r>
      <w:r>
        <w:rPr>
          <w:rFonts w:ascii="GE Inspira Sans" w:eastAsia="GE Inspira Sans" w:hAnsi="GE Inspira Sans" w:cs="GE Inspira Sans"/>
          <w:spacing w:val="1"/>
          <w:w w:val="97"/>
        </w:rPr>
        <w:t>t</w:t>
      </w:r>
      <w:r>
        <w:rPr>
          <w:rFonts w:ascii="GE Inspira Sans" w:eastAsia="GE Inspira Sans" w:hAnsi="GE Inspira Sans" w:cs="GE Inspira Sans"/>
          <w:w w:val="97"/>
        </w:rPr>
        <w:t>y</w:t>
      </w:r>
      <w:r>
        <w:rPr>
          <w:rFonts w:ascii="GE Inspira Sans" w:eastAsia="GE Inspira Sans" w:hAnsi="GE Inspira Sans" w:cs="GE Inspira Sans"/>
          <w:spacing w:val="9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ak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  <w:w w:val="88"/>
        </w:rPr>
        <w:t>t</w:t>
      </w:r>
      <w:r>
        <w:rPr>
          <w:rFonts w:ascii="GE Inspira Sans" w:eastAsia="GE Inspira Sans" w:hAnsi="GE Inspira Sans" w:cs="GE Inspira Sans"/>
          <w:spacing w:val="2"/>
          <w:w w:val="107"/>
        </w:rPr>
        <w:t>a</w:t>
      </w:r>
      <w:r>
        <w:rPr>
          <w:rFonts w:ascii="GE Inspira Sans" w:eastAsia="GE Inspira Sans" w:hAnsi="GE Inspira Sans" w:cs="GE Inspira Sans"/>
          <w:w w:val="105"/>
        </w:rPr>
        <w:t xml:space="preserve">- 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k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.</w:t>
      </w:r>
    </w:p>
    <w:p w:rsidR="00366A4D" w:rsidRDefault="00366A4D">
      <w:pPr>
        <w:spacing w:before="12" w:line="220" w:lineRule="exact"/>
        <w:rPr>
          <w:sz w:val="22"/>
          <w:szCs w:val="22"/>
        </w:rPr>
      </w:pPr>
    </w:p>
    <w:p w:rsidR="00366A4D" w:rsidRDefault="00B0514B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1"/>
        </w:rPr>
        <w:t>PR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E</w:t>
      </w:r>
      <w:r>
        <w:rPr>
          <w:rFonts w:ascii="GE Inspira Sans" w:eastAsia="GE Inspira Sans" w:hAnsi="GE Inspira Sans" w:cs="GE Inspira Sans"/>
          <w:b/>
          <w:w w:val="91"/>
        </w:rPr>
        <w:t>GNANCY</w:t>
      </w:r>
      <w:r>
        <w:rPr>
          <w:rFonts w:ascii="GE Inspira Sans" w:eastAsia="GE Inspira Sans" w:hAnsi="GE Inspira Sans" w:cs="GE Inspira Sans"/>
          <w:b/>
          <w:spacing w:val="12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  <w:w w:val="91"/>
        </w:rPr>
        <w:t>AND</w:t>
      </w:r>
      <w:r>
        <w:rPr>
          <w:rFonts w:ascii="GE Inspira Sans" w:eastAsia="GE Inspira Sans" w:hAnsi="GE Inspira Sans" w:cs="GE Inspira Sans"/>
          <w:b/>
          <w:spacing w:val="12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</w:rPr>
        <w:t>L</w:t>
      </w:r>
      <w:r>
        <w:rPr>
          <w:rFonts w:ascii="GE Inspira Sans" w:eastAsia="GE Inspira Sans" w:hAnsi="GE Inspira Sans" w:cs="GE Inspira Sans"/>
          <w:b/>
          <w:spacing w:val="2"/>
        </w:rPr>
        <w:t>A</w:t>
      </w:r>
      <w:r>
        <w:rPr>
          <w:rFonts w:ascii="GE Inspira Sans" w:eastAsia="GE Inspira Sans" w:hAnsi="GE Inspira Sans" w:cs="GE Inspira Sans"/>
          <w:b/>
        </w:rPr>
        <w:t>CT</w:t>
      </w:r>
      <w:r>
        <w:rPr>
          <w:rFonts w:ascii="GE Inspira Sans" w:eastAsia="GE Inspira Sans" w:hAnsi="GE Inspira Sans" w:cs="GE Inspira Sans"/>
          <w:b/>
          <w:spacing w:val="2"/>
        </w:rPr>
        <w:t>A</w:t>
      </w:r>
      <w:r>
        <w:rPr>
          <w:rFonts w:ascii="GE Inspira Sans" w:eastAsia="GE Inspira Sans" w:hAnsi="GE Inspira Sans" w:cs="GE Inspira Sans"/>
          <w:b/>
        </w:rPr>
        <w:t>TI</w:t>
      </w:r>
      <w:r>
        <w:rPr>
          <w:rFonts w:ascii="GE Inspira Sans" w:eastAsia="GE Inspira Sans" w:hAnsi="GE Inspira Sans" w:cs="GE Inspira Sans"/>
          <w:b/>
          <w:spacing w:val="2"/>
        </w:rPr>
        <w:t>O</w:t>
      </w:r>
      <w:r>
        <w:rPr>
          <w:rFonts w:ascii="GE Inspira Sans" w:eastAsia="GE Inspira Sans" w:hAnsi="GE Inspira Sans" w:cs="GE Inspira Sans"/>
          <w:b/>
        </w:rPr>
        <w:t>N</w:t>
      </w:r>
    </w:p>
    <w:p w:rsidR="00366A4D" w:rsidRDefault="00B0514B">
      <w:pPr>
        <w:spacing w:before="5" w:line="243" w:lineRule="auto"/>
        <w:ind w:left="116" w:right="120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</w:rPr>
        <w:t>No d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n.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an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not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 d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g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26"/>
        </w:rPr>
        <w:t xml:space="preserve"> 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l 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om</w:t>
      </w:r>
      <w:r>
        <w:rPr>
          <w:rFonts w:ascii="GE Inspira Sans" w:eastAsia="GE Inspira Sans" w:hAnsi="GE Inspira Sans" w:cs="GE Inspira Sans"/>
        </w:rPr>
        <w:t>an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q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g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ri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6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N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u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r</w:t>
      </w:r>
      <w:r>
        <w:rPr>
          <w:rFonts w:ascii="GE Inspira Sans" w:eastAsia="GE Inspira Sans" w:hAnsi="GE Inspira Sans" w:cs="GE Inspira Sans"/>
          <w:b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i</w:t>
      </w:r>
      <w:r>
        <w:rPr>
          <w:rFonts w:ascii="GE Inspira Sans" w:eastAsia="GE Inspira Sans" w:hAnsi="GE Inspira Sans" w:cs="GE Inspira Sans"/>
          <w:b/>
          <w:w w:val="94"/>
        </w:rPr>
        <w:t>ng</w:t>
      </w:r>
      <w:r>
        <w:rPr>
          <w:rFonts w:ascii="GE Inspira Sans" w:eastAsia="GE Inspira Sans" w:hAnsi="GE Inspira Sans" w:cs="GE Inspira Sans"/>
          <w:b/>
          <w:spacing w:val="27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M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w w:val="94"/>
        </w:rPr>
        <w:t>t</w:t>
      </w:r>
      <w:r>
        <w:rPr>
          <w:rFonts w:ascii="GE Inspira Sans" w:eastAsia="GE Inspira Sans" w:hAnsi="GE Inspira Sans" w:cs="GE Inspira Sans"/>
          <w:b/>
          <w:spacing w:val="3"/>
          <w:w w:val="94"/>
        </w:rPr>
        <w:t>h</w:t>
      </w:r>
      <w:r>
        <w:rPr>
          <w:rFonts w:ascii="GE Inspira Sans" w:eastAsia="GE Inspira Sans" w:hAnsi="GE Inspira Sans" w:cs="GE Inspira Sans"/>
          <w:b/>
          <w:w w:val="94"/>
        </w:rPr>
        <w:t>ers: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13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dos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ef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nf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nt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w w:val="102"/>
        </w:rPr>
        <w:t>a</w:t>
      </w:r>
      <w:r>
        <w:rPr>
          <w:rFonts w:ascii="GE Inspira Sans" w:eastAsia="GE Inspira Sans" w:hAnsi="GE Inspira Sans" w:cs="GE Inspira Sans"/>
          <w:spacing w:val="-1"/>
          <w:w w:val="102"/>
        </w:rPr>
        <w:t>r</w:t>
      </w:r>
      <w:r>
        <w:rPr>
          <w:rFonts w:ascii="GE Inspira Sans" w:eastAsia="GE Inspira Sans" w:hAnsi="GE Inspira Sans" w:cs="GE Inspira Sans"/>
          <w:w w:val="99"/>
        </w:rPr>
        <w:t xml:space="preserve">e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l a</w:t>
      </w:r>
      <w:r>
        <w:rPr>
          <w:rFonts w:ascii="GE Inspira Sans" w:eastAsia="GE Inspira Sans" w:hAnsi="GE Inspira Sans" w:cs="GE Inspira Sans"/>
          <w:spacing w:val="-2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nt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x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1"/>
        </w:rPr>
        <w:t xml:space="preserve"> 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il</w:t>
      </w:r>
      <w:r>
        <w:rPr>
          <w:rFonts w:ascii="GE Inspira Sans" w:eastAsia="GE Inspira Sans" w:hAnsi="GE Inspira Sans" w:cs="GE Inspira Sans"/>
        </w:rPr>
        <w:t>k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</w:rPr>
        <w:t>po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b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or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m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</w:rPr>
        <w:t>Co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 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 xml:space="preserve">ng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24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aft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1"/>
          <w:w w:val="98"/>
        </w:rPr>
        <w:t>d</w:t>
      </w:r>
      <w:r>
        <w:rPr>
          <w:rFonts w:ascii="GE Inspira Sans" w:eastAsia="GE Inspira Sans" w:hAnsi="GE Inspira Sans" w:cs="GE Inspira Sans"/>
          <w:spacing w:val="-1"/>
          <w:w w:val="98"/>
        </w:rPr>
        <w:t>m</w:t>
      </w:r>
      <w:r>
        <w:rPr>
          <w:rFonts w:ascii="GE Inspira Sans" w:eastAsia="GE Inspira Sans" w:hAnsi="GE Inspira Sans" w:cs="GE Inspira Sans"/>
          <w:spacing w:val="1"/>
          <w:w w:val="98"/>
        </w:rPr>
        <w:t>i</w:t>
      </w:r>
      <w:r>
        <w:rPr>
          <w:rFonts w:ascii="GE Inspira Sans" w:eastAsia="GE Inspira Sans" w:hAnsi="GE Inspira Sans" w:cs="GE Inspira Sans"/>
          <w:w w:val="98"/>
        </w:rPr>
        <w:t>n</w:t>
      </w:r>
      <w:r>
        <w:rPr>
          <w:rFonts w:ascii="GE Inspira Sans" w:eastAsia="GE Inspira Sans" w:hAnsi="GE Inspira Sans" w:cs="GE Inspira Sans"/>
          <w:spacing w:val="1"/>
          <w:w w:val="98"/>
        </w:rPr>
        <w:t>i</w:t>
      </w:r>
      <w:r>
        <w:rPr>
          <w:rFonts w:ascii="GE Inspira Sans" w:eastAsia="GE Inspira Sans" w:hAnsi="GE Inspira Sans" w:cs="GE Inspira Sans"/>
          <w:spacing w:val="-1"/>
          <w:w w:val="98"/>
        </w:rPr>
        <w:t>st</w:t>
      </w:r>
      <w:r>
        <w:rPr>
          <w:rFonts w:ascii="GE Inspira Sans" w:eastAsia="GE Inspira Sans" w:hAnsi="GE Inspira Sans" w:cs="GE Inspira Sans"/>
          <w:spacing w:val="1"/>
          <w:w w:val="98"/>
        </w:rPr>
        <w:t>r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1"/>
          <w:w w:val="98"/>
        </w:rPr>
        <w:t>t</w:t>
      </w:r>
      <w:r>
        <w:rPr>
          <w:rFonts w:ascii="GE Inspira Sans" w:eastAsia="GE Inspira Sans" w:hAnsi="GE Inspira Sans" w:cs="GE Inspira Sans"/>
          <w:spacing w:val="-1"/>
          <w:w w:val="98"/>
        </w:rPr>
        <w:t>i</w:t>
      </w:r>
      <w:r>
        <w:rPr>
          <w:rFonts w:ascii="GE Inspira Sans" w:eastAsia="GE Inspira Sans" w:hAnsi="GE Inspira Sans" w:cs="GE Inspira Sans"/>
          <w:spacing w:val="1"/>
          <w:w w:val="98"/>
        </w:rPr>
        <w:t>o</w:t>
      </w:r>
      <w:r>
        <w:rPr>
          <w:rFonts w:ascii="GE Inspira Sans" w:eastAsia="GE Inspira Sans" w:hAnsi="GE Inspira Sans" w:cs="GE Inspira Sans"/>
          <w:w w:val="98"/>
        </w:rPr>
        <w:t>n,</w:t>
      </w:r>
      <w:r>
        <w:rPr>
          <w:rFonts w:ascii="GE Inspira Sans" w:eastAsia="GE Inspira Sans" w:hAnsi="GE Inspira Sans" w:cs="GE Inspira Sans"/>
          <w:spacing w:val="7"/>
          <w:w w:val="9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a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he doct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 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0"/>
        </w:rPr>
        <w:t>F</w:t>
      </w:r>
      <w:r>
        <w:rPr>
          <w:rFonts w:ascii="GE Inspira Sans" w:eastAsia="GE Inspira Sans" w:hAnsi="GE Inspira Sans" w:cs="GE Inspira Sans"/>
          <w:b/>
          <w:w w:val="90"/>
        </w:rPr>
        <w:t>erti</w:t>
      </w:r>
      <w:r>
        <w:rPr>
          <w:rFonts w:ascii="GE Inspira Sans" w:eastAsia="GE Inspira Sans" w:hAnsi="GE Inspira Sans" w:cs="GE Inspira Sans"/>
          <w:b/>
          <w:spacing w:val="1"/>
          <w:w w:val="90"/>
        </w:rPr>
        <w:t>l</w:t>
      </w:r>
      <w:r>
        <w:rPr>
          <w:rFonts w:ascii="GE Inspira Sans" w:eastAsia="GE Inspira Sans" w:hAnsi="GE Inspira Sans" w:cs="GE Inspira Sans"/>
          <w:b/>
          <w:w w:val="90"/>
        </w:rPr>
        <w:t>it</w:t>
      </w:r>
      <w:r>
        <w:rPr>
          <w:rFonts w:ascii="GE Inspira Sans" w:eastAsia="GE Inspira Sans" w:hAnsi="GE Inspira Sans" w:cs="GE Inspira Sans"/>
          <w:b/>
          <w:spacing w:val="1"/>
          <w:w w:val="90"/>
        </w:rPr>
        <w:t>y</w:t>
      </w:r>
      <w:r>
        <w:rPr>
          <w:rFonts w:ascii="GE Inspira Sans" w:eastAsia="GE Inspira Sans" w:hAnsi="GE Inspira Sans" w:cs="GE Inspira Sans"/>
          <w:b/>
          <w:w w:val="90"/>
        </w:rPr>
        <w:t>:</w:t>
      </w:r>
      <w:r>
        <w:rPr>
          <w:rFonts w:ascii="GE Inspira Sans" w:eastAsia="GE Inspira Sans" w:hAnsi="GE Inspira Sans" w:cs="GE Inspira Sans"/>
          <w:b/>
          <w:spacing w:val="9"/>
          <w:w w:val="90"/>
        </w:rPr>
        <w:t xml:space="preserve"> </w:t>
      </w: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w w:val="104"/>
        </w:rPr>
        <w:t>d</w:t>
      </w:r>
      <w:r>
        <w:rPr>
          <w:rFonts w:ascii="GE Inspira Sans" w:eastAsia="GE Inspira Sans" w:hAnsi="GE Inspira Sans" w:cs="GE Inspira Sans"/>
          <w:spacing w:val="1"/>
          <w:w w:val="104"/>
        </w:rPr>
        <w:t>a</w:t>
      </w:r>
      <w:r>
        <w:rPr>
          <w:rFonts w:ascii="GE Inspira Sans" w:eastAsia="GE Inspira Sans" w:hAnsi="GE Inspira Sans" w:cs="GE Inspira Sans"/>
          <w:spacing w:val="-1"/>
          <w:w w:val="88"/>
        </w:rPr>
        <w:t>t</w:t>
      </w:r>
      <w:r>
        <w:rPr>
          <w:rFonts w:ascii="GE Inspira Sans" w:eastAsia="GE Inspira Sans" w:hAnsi="GE Inspira Sans" w:cs="GE Inspira Sans"/>
          <w:spacing w:val="2"/>
          <w:w w:val="107"/>
        </w:rPr>
        <w:t>a</w:t>
      </w:r>
      <w:r>
        <w:rPr>
          <w:rFonts w:ascii="GE Inspira Sans" w:eastAsia="GE Inspira Sans" w:hAnsi="GE Inspira Sans" w:cs="GE Inspira Sans"/>
          <w:w w:val="98"/>
        </w:rPr>
        <w:t>.</w:t>
      </w:r>
    </w:p>
    <w:p w:rsidR="00366A4D" w:rsidRDefault="00366A4D">
      <w:pPr>
        <w:spacing w:before="15" w:line="220" w:lineRule="exact"/>
        <w:rPr>
          <w:sz w:val="22"/>
          <w:szCs w:val="22"/>
        </w:rPr>
      </w:pPr>
    </w:p>
    <w:p w:rsidR="00366A4D" w:rsidRDefault="00B0514B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0"/>
        </w:rPr>
        <w:t>SP</w:t>
      </w:r>
      <w:r>
        <w:rPr>
          <w:rFonts w:ascii="GE Inspira Sans" w:eastAsia="GE Inspira Sans" w:hAnsi="GE Inspira Sans" w:cs="GE Inspira Sans"/>
          <w:b/>
          <w:spacing w:val="1"/>
          <w:w w:val="90"/>
        </w:rPr>
        <w:t>E</w:t>
      </w:r>
      <w:r>
        <w:rPr>
          <w:rFonts w:ascii="GE Inspira Sans" w:eastAsia="GE Inspira Sans" w:hAnsi="GE Inspira Sans" w:cs="GE Inspira Sans"/>
          <w:b/>
          <w:w w:val="90"/>
        </w:rPr>
        <w:t>CIAL</w:t>
      </w:r>
      <w:r>
        <w:rPr>
          <w:rFonts w:ascii="GE Inspira Sans" w:eastAsia="GE Inspira Sans" w:hAnsi="GE Inspira Sans" w:cs="GE Inspira Sans"/>
          <w:b/>
          <w:spacing w:val="14"/>
          <w:w w:val="90"/>
        </w:rPr>
        <w:t xml:space="preserve"> </w:t>
      </w:r>
      <w:r>
        <w:rPr>
          <w:rFonts w:ascii="GE Inspira Sans" w:eastAsia="GE Inspira Sans" w:hAnsi="GE Inspira Sans" w:cs="GE Inspira Sans"/>
          <w:b/>
        </w:rPr>
        <w:t>PO</w:t>
      </w:r>
      <w:r>
        <w:rPr>
          <w:rFonts w:ascii="GE Inspira Sans" w:eastAsia="GE Inspira Sans" w:hAnsi="GE Inspira Sans" w:cs="GE Inspira Sans"/>
          <w:b/>
          <w:spacing w:val="1"/>
        </w:rPr>
        <w:t>P</w:t>
      </w:r>
      <w:r>
        <w:rPr>
          <w:rFonts w:ascii="GE Inspira Sans" w:eastAsia="GE Inspira Sans" w:hAnsi="GE Inspira Sans" w:cs="GE Inspira Sans"/>
          <w:b/>
        </w:rPr>
        <w:t>U</w:t>
      </w:r>
      <w:r>
        <w:rPr>
          <w:rFonts w:ascii="GE Inspira Sans" w:eastAsia="GE Inspira Sans" w:hAnsi="GE Inspira Sans" w:cs="GE Inspira Sans"/>
          <w:b/>
          <w:spacing w:val="1"/>
        </w:rPr>
        <w:t>L</w:t>
      </w:r>
      <w:r>
        <w:rPr>
          <w:rFonts w:ascii="GE Inspira Sans" w:eastAsia="GE Inspira Sans" w:hAnsi="GE Inspira Sans" w:cs="GE Inspira Sans"/>
          <w:b/>
        </w:rPr>
        <w:t>ATI</w:t>
      </w:r>
      <w:r>
        <w:rPr>
          <w:rFonts w:ascii="GE Inspira Sans" w:eastAsia="GE Inspira Sans" w:hAnsi="GE Inspira Sans" w:cs="GE Inspira Sans"/>
          <w:b/>
          <w:spacing w:val="2"/>
        </w:rPr>
        <w:t>O</w:t>
      </w:r>
      <w:r>
        <w:rPr>
          <w:rFonts w:ascii="GE Inspira Sans" w:eastAsia="GE Inspira Sans" w:hAnsi="GE Inspira Sans" w:cs="GE Inspira Sans"/>
          <w:b/>
        </w:rPr>
        <w:t>NS</w:t>
      </w:r>
    </w:p>
    <w:p w:rsidR="00366A4D" w:rsidRDefault="00B0514B">
      <w:pPr>
        <w:spacing w:before="5" w:line="242" w:lineRule="auto"/>
        <w:ind w:left="116" w:right="195"/>
        <w:rPr>
          <w:rFonts w:ascii="GE Inspira Sans" w:eastAsia="GE Inspira Sans" w:hAnsi="GE Inspira Sans" w:cs="GE Inspira Sans"/>
        </w:rPr>
        <w:sectPr w:rsidR="00366A4D">
          <w:pgSz w:w="11920" w:h="16840"/>
          <w:pgMar w:top="1320" w:right="1340" w:bottom="280" w:left="1300" w:header="720" w:footer="720" w:gutter="0"/>
          <w:cols w:space="720"/>
        </w:sectPr>
      </w:pPr>
      <w:r>
        <w:rPr>
          <w:rFonts w:ascii="GE Inspira Sans" w:eastAsia="GE Inspira Sans" w:hAnsi="GE Inspira Sans" w:cs="GE Inspira Sans"/>
          <w:b/>
          <w:w w:val="94"/>
        </w:rPr>
        <w:t>Ne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w w:val="94"/>
        </w:rPr>
        <w:t>nat</w:t>
      </w:r>
      <w:r>
        <w:rPr>
          <w:rFonts w:ascii="GE Inspira Sans" w:eastAsia="GE Inspira Sans" w:hAnsi="GE Inspira Sans" w:cs="GE Inspira Sans"/>
          <w:b/>
          <w:spacing w:val="3"/>
          <w:w w:val="94"/>
        </w:rPr>
        <w:t>e</w:t>
      </w:r>
      <w:r>
        <w:rPr>
          <w:rFonts w:ascii="GE Inspira Sans" w:eastAsia="GE Inspira Sans" w:hAnsi="GE Inspira Sans" w:cs="GE Inspira Sans"/>
          <w:b/>
          <w:w w:val="94"/>
        </w:rPr>
        <w:t>s</w:t>
      </w:r>
      <w:r>
        <w:rPr>
          <w:rFonts w:ascii="GE Inspira Sans" w:eastAsia="GE Inspira Sans" w:hAnsi="GE Inspira Sans" w:cs="GE Inspira Sans"/>
          <w:b/>
          <w:spacing w:val="16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</w:rPr>
        <w:t>a</w:t>
      </w:r>
      <w:r>
        <w:rPr>
          <w:rFonts w:ascii="GE Inspira Sans" w:eastAsia="GE Inspira Sans" w:hAnsi="GE Inspira Sans" w:cs="GE Inspira Sans"/>
          <w:b/>
          <w:spacing w:val="3"/>
        </w:rPr>
        <w:t>n</w:t>
      </w:r>
      <w:r>
        <w:rPr>
          <w:rFonts w:ascii="GE Inspira Sans" w:eastAsia="GE Inspira Sans" w:hAnsi="GE Inspira Sans" w:cs="GE Inspira Sans"/>
          <w:b/>
        </w:rPr>
        <w:t>d</w:t>
      </w:r>
      <w:r>
        <w:rPr>
          <w:rFonts w:ascii="GE Inspira Sans" w:eastAsia="GE Inspira Sans" w:hAnsi="GE Inspira Sans" w:cs="GE Inspira Sans"/>
          <w:b/>
          <w:spacing w:val="-2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infan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t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s</w:t>
      </w:r>
      <w:r>
        <w:rPr>
          <w:rFonts w:ascii="GE Inspira Sans" w:eastAsia="GE Inspira Sans" w:hAnsi="GE Inspira Sans" w:cs="GE Inspira Sans"/>
          <w:b/>
          <w:w w:val="93"/>
        </w:rPr>
        <w:t>:</w:t>
      </w:r>
      <w:r>
        <w:rPr>
          <w:rFonts w:ascii="GE Inspira Sans" w:eastAsia="GE Inspira Sans" w:hAnsi="GE Inspira Sans" w:cs="GE Inspira Sans"/>
          <w:b/>
          <w:spacing w:val="11"/>
          <w:w w:val="93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can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eona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es up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4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eks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ag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0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nf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up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proofErr w:type="gramStart"/>
      <w:r>
        <w:rPr>
          <w:rFonts w:ascii="GE Inspira Sans" w:eastAsia="GE Inspira Sans" w:hAnsi="GE Inspira Sans" w:cs="GE Inspira Sans"/>
        </w:rPr>
        <w:t xml:space="preserve">1 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r</w:t>
      </w:r>
      <w:proofErr w:type="gramEnd"/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ge</w:t>
      </w:r>
      <w:r>
        <w:rPr>
          <w:rFonts w:ascii="GE Inspira Sans" w:eastAsia="GE Inspira Sans" w:hAnsi="GE Inspira Sans" w:cs="GE Inspira Sans"/>
          <w:spacing w:val="21"/>
        </w:rPr>
        <w:t xml:space="preserve"> </w:t>
      </w:r>
      <w:r>
        <w:rPr>
          <w:rFonts w:ascii="GE Inspira Sans" w:eastAsia="GE Inspira Sans" w:hAnsi="GE Inspira Sans" w:cs="GE Inspira Sans"/>
        </w:rPr>
        <w:t>af</w:t>
      </w:r>
      <w:r>
        <w:rPr>
          <w:rFonts w:ascii="GE Inspira Sans" w:eastAsia="GE Inspira Sans" w:hAnsi="GE Inspira Sans" w:cs="GE Inspira Sans"/>
          <w:spacing w:val="2"/>
        </w:rPr>
        <w:t>t</w:t>
      </w:r>
      <w:r>
        <w:rPr>
          <w:rFonts w:ascii="GE Inspira Sans" w:eastAsia="GE Inspira Sans" w:hAnsi="GE Inspira Sans" w:cs="GE Inspira Sans"/>
        </w:rPr>
        <w:t>er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eful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E</w:t>
      </w:r>
      <w:r>
        <w:rPr>
          <w:rFonts w:ascii="GE Inspira Sans" w:eastAsia="GE Inspira Sans" w:hAnsi="GE Inspira Sans" w:cs="GE Inspira Sans"/>
          <w:b/>
          <w:w w:val="93"/>
        </w:rPr>
        <w:t>ld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ly</w:t>
      </w:r>
      <w:r>
        <w:rPr>
          <w:rFonts w:ascii="GE Inspira Sans" w:eastAsia="GE Inspira Sans" w:hAnsi="GE Inspira Sans" w:cs="GE Inspira Sans"/>
          <w:b/>
          <w:spacing w:val="11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69"/>
        </w:rPr>
        <w:t>(</w:t>
      </w:r>
      <w:r>
        <w:rPr>
          <w:rFonts w:ascii="GE Inspira Sans" w:eastAsia="GE Inspira Sans" w:hAnsi="GE Inspira Sans" w:cs="GE Inspira Sans"/>
          <w:b/>
          <w:spacing w:val="2"/>
          <w:w w:val="104"/>
        </w:rPr>
        <w:t>a</w:t>
      </w:r>
      <w:r>
        <w:rPr>
          <w:rFonts w:ascii="GE Inspira Sans" w:eastAsia="GE Inspira Sans" w:hAnsi="GE Inspira Sans" w:cs="GE Inspira Sans"/>
          <w:b/>
          <w:w w:val="97"/>
        </w:rPr>
        <w:t>ged</w:t>
      </w:r>
      <w:r>
        <w:rPr>
          <w:rFonts w:ascii="GE Inspira Sans" w:eastAsia="GE Inspira Sans" w:hAnsi="GE Inspira Sans" w:cs="GE Inspira Sans"/>
          <w:b/>
          <w:spacing w:val="4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</w:rPr>
        <w:t>6</w:t>
      </w:r>
      <w:r>
        <w:rPr>
          <w:rFonts w:ascii="GE Inspira Sans" w:eastAsia="GE Inspira Sans" w:hAnsi="GE Inspira Sans" w:cs="GE Inspira Sans"/>
          <w:b/>
        </w:rPr>
        <w:t>5</w:t>
      </w:r>
      <w:r>
        <w:rPr>
          <w:rFonts w:ascii="GE Inspira Sans" w:eastAsia="GE Inspira Sans" w:hAnsi="GE Inspira Sans" w:cs="GE Inspira Sans"/>
          <w:b/>
          <w:spacing w:val="3"/>
        </w:rPr>
        <w:t xml:space="preserve"> </w:t>
      </w:r>
      <w:r>
        <w:rPr>
          <w:rFonts w:ascii="GE Inspira Sans" w:eastAsia="GE Inspira Sans" w:hAnsi="GE Inspira Sans" w:cs="GE Inspira Sans"/>
          <w:b/>
        </w:rPr>
        <w:t>ye</w:t>
      </w:r>
      <w:r>
        <w:rPr>
          <w:rFonts w:ascii="GE Inspira Sans" w:eastAsia="GE Inspira Sans" w:hAnsi="GE Inspira Sans" w:cs="GE Inspira Sans"/>
          <w:b/>
          <w:spacing w:val="2"/>
        </w:rPr>
        <w:t>a</w:t>
      </w:r>
      <w:r>
        <w:rPr>
          <w:rFonts w:ascii="GE Inspira Sans" w:eastAsia="GE Inspira Sans" w:hAnsi="GE Inspira Sans" w:cs="GE Inspira Sans"/>
          <w:b/>
          <w:spacing w:val="-1"/>
        </w:rPr>
        <w:t>r</w:t>
      </w:r>
      <w:r>
        <w:rPr>
          <w:rFonts w:ascii="GE Inspira Sans" w:eastAsia="GE Inspira Sans" w:hAnsi="GE Inspira Sans" w:cs="GE Inspira Sans"/>
          <w:b/>
        </w:rPr>
        <w:t>s</w:t>
      </w:r>
      <w:r>
        <w:rPr>
          <w:rFonts w:ascii="GE Inspira Sans" w:eastAsia="GE Inspira Sans" w:hAnsi="GE Inspira Sans" w:cs="GE Inspira Sans"/>
          <w:b/>
          <w:spacing w:val="-12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</w:rPr>
        <w:t>a</w:t>
      </w:r>
      <w:r>
        <w:rPr>
          <w:rFonts w:ascii="GE Inspira Sans" w:eastAsia="GE Inspira Sans" w:hAnsi="GE Inspira Sans" w:cs="GE Inspira Sans"/>
          <w:b/>
          <w:spacing w:val="3"/>
        </w:rPr>
        <w:t>n</w:t>
      </w:r>
      <w:r>
        <w:rPr>
          <w:rFonts w:ascii="GE Inspira Sans" w:eastAsia="GE Inspira Sans" w:hAnsi="GE Inspira Sans" w:cs="GE Inspira Sans"/>
          <w:b/>
        </w:rPr>
        <w:t>d</w:t>
      </w:r>
      <w:r>
        <w:rPr>
          <w:rFonts w:ascii="GE Inspira Sans" w:eastAsia="GE Inspira Sans" w:hAnsi="GE Inspira Sans" w:cs="GE Inspira Sans"/>
          <w:b/>
          <w:spacing w:val="-2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a</w:t>
      </w:r>
      <w:r>
        <w:rPr>
          <w:rFonts w:ascii="GE Inspira Sans" w:eastAsia="GE Inspira Sans" w:hAnsi="GE Inspira Sans" w:cs="GE Inspira Sans"/>
          <w:b/>
          <w:w w:val="93"/>
        </w:rPr>
        <w:t>b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v</w:t>
      </w:r>
      <w:r>
        <w:rPr>
          <w:rFonts w:ascii="GE Inspira Sans" w:eastAsia="GE Inspira Sans" w:hAnsi="GE Inspira Sans" w:cs="GE Inspira Sans"/>
          <w:b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4"/>
          <w:w w:val="93"/>
        </w:rPr>
        <w:t>)</w:t>
      </w:r>
      <w:r>
        <w:rPr>
          <w:rFonts w:ascii="GE Inspira Sans" w:eastAsia="GE Inspira Sans" w:hAnsi="GE Inspira Sans" w:cs="GE Inspira Sans"/>
          <w:b/>
          <w:w w:val="93"/>
        </w:rPr>
        <w:t>:</w:t>
      </w:r>
      <w:r>
        <w:rPr>
          <w:rFonts w:ascii="GE Inspira Sans" w:eastAsia="GE Inspira Sans" w:hAnsi="GE Inspira Sans" w:cs="GE Inspira Sans"/>
          <w:b/>
          <w:spacing w:val="-2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3"/>
          <w:w w:val="93"/>
        </w:rPr>
        <w:t>P</w:t>
      </w:r>
      <w:r>
        <w:rPr>
          <w:rFonts w:ascii="GE Inspira Sans" w:eastAsia="GE Inspira Sans" w:hAnsi="GE Inspira Sans" w:cs="GE Inspira Sans"/>
          <w:w w:val="93"/>
        </w:rPr>
        <w:t>a</w:t>
      </w:r>
      <w:r>
        <w:rPr>
          <w:rFonts w:ascii="GE Inspira Sans" w:eastAsia="GE Inspira Sans" w:hAnsi="GE Inspira Sans" w:cs="GE Inspira Sans"/>
          <w:spacing w:val="1"/>
          <w:w w:val="93"/>
        </w:rPr>
        <w:t>t</w:t>
      </w:r>
      <w:r>
        <w:rPr>
          <w:rFonts w:ascii="GE Inspira Sans" w:eastAsia="GE Inspira Sans" w:hAnsi="GE Inspira Sans" w:cs="GE Inspira Sans"/>
          <w:spacing w:val="-1"/>
          <w:w w:val="93"/>
        </w:rPr>
        <w:t>i</w:t>
      </w:r>
      <w:r>
        <w:rPr>
          <w:rFonts w:ascii="GE Inspira Sans" w:eastAsia="GE Inspira Sans" w:hAnsi="GE Inspira Sans" w:cs="GE Inspira Sans"/>
          <w:w w:val="93"/>
        </w:rPr>
        <w:t>e</w:t>
      </w:r>
      <w:r>
        <w:rPr>
          <w:rFonts w:ascii="GE Inspira Sans" w:eastAsia="GE Inspira Sans" w:hAnsi="GE Inspira Sans" w:cs="GE Inspira Sans"/>
          <w:spacing w:val="1"/>
          <w:w w:val="93"/>
        </w:rPr>
        <w:t>n</w:t>
      </w:r>
      <w:r>
        <w:rPr>
          <w:rFonts w:ascii="GE Inspira Sans" w:eastAsia="GE Inspira Sans" w:hAnsi="GE Inspira Sans" w:cs="GE Inspira Sans"/>
          <w:spacing w:val="-1"/>
          <w:w w:val="93"/>
        </w:rPr>
        <w:t>t</w:t>
      </w:r>
      <w:r>
        <w:rPr>
          <w:rFonts w:ascii="GE Inspira Sans" w:eastAsia="GE Inspira Sans" w:hAnsi="GE Inspira Sans" w:cs="GE Inspira Sans"/>
          <w:w w:val="93"/>
        </w:rPr>
        <w:t>s</w:t>
      </w:r>
      <w:r>
        <w:rPr>
          <w:rFonts w:ascii="GE Inspira Sans" w:eastAsia="GE Inspira Sans" w:hAnsi="GE Inspira Sans" w:cs="GE Inspira Sans"/>
          <w:spacing w:val="34"/>
          <w:w w:val="9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w w:val="101"/>
        </w:rPr>
        <w:t>d</w:t>
      </w:r>
      <w:r>
        <w:rPr>
          <w:rFonts w:ascii="GE Inspira Sans" w:eastAsia="GE Inspira Sans" w:hAnsi="GE Inspira Sans" w:cs="GE Inspira Sans"/>
          <w:spacing w:val="-1"/>
          <w:w w:val="101"/>
        </w:rPr>
        <w:t>u</w:t>
      </w:r>
      <w:r>
        <w:rPr>
          <w:rFonts w:ascii="GE Inspira Sans" w:eastAsia="GE Inspira Sans" w:hAnsi="GE Inspira Sans" w:cs="GE Inspira Sans"/>
          <w:w w:val="99"/>
        </w:rPr>
        <w:t xml:space="preserve">e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9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 xml:space="preserve">ne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 xml:space="preserve"> r</w:t>
      </w:r>
      <w:r>
        <w:rPr>
          <w:rFonts w:ascii="GE Inspira Sans" w:eastAsia="GE Inspira Sans" w:hAnsi="GE Inspira Sans" w:cs="GE Inspira Sans"/>
          <w:spacing w:val="2"/>
        </w:rPr>
        <w:t>en</w:t>
      </w:r>
      <w:r>
        <w:rPr>
          <w:rFonts w:ascii="GE Inspira Sans" w:eastAsia="GE Inspira Sans" w:hAnsi="GE Inspira Sans" w:cs="GE Inspira Sans"/>
        </w:rPr>
        <w:t>al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nc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n.</w:t>
      </w:r>
    </w:p>
    <w:p w:rsidR="00366A4D" w:rsidRDefault="00B0514B">
      <w:pPr>
        <w:spacing w:before="77"/>
        <w:ind w:left="116"/>
        <w:rPr>
          <w:rFonts w:ascii="GE Inspira Sans" w:eastAsia="GE Inspira Sans" w:hAnsi="GE Inspira Sans" w:cs="GE Inspira Sans"/>
        </w:rPr>
      </w:pPr>
      <w:r>
        <w:lastRenderedPageBreak/>
        <w:pict>
          <v:group id="_x0000_s1026" style="position:absolute;left:0;text-align:left;margin-left:63.95pt;margin-top:397.45pt;width:468.4pt;height:42.8pt;z-index:-251658240;mso-position-horizontal-relative:page;mso-position-vertical-relative:page" coordorigin="1279,7949" coordsize="9368,856">
            <v:shape id="_x0000_s1030" style="position:absolute;left:1308;top:7979;width:9309;height:0" coordorigin="1308,7979" coordsize="9309,0" path="m1308,7979r9309,e" filled="f" strokeweight="1.54pt">
              <v:path arrowok="t"/>
            </v:shape>
            <v:shape id="_x0000_s1029" style="position:absolute;left:1308;top:8775;width:9309;height:0" coordorigin="1308,8775" coordsize="9309,0" path="m1308,8775r9309,e" filled="f" strokeweight="1.54pt">
              <v:path arrowok="t"/>
            </v:shape>
            <v:shape id="_x0000_s1028" style="position:absolute;left:1294;top:7964;width:0;height:826" coordorigin="1294,7964" coordsize="0,826" path="m1294,7964r,826e" filled="f" strokeweight="1.54pt">
              <v:path arrowok="t"/>
            </v:shape>
            <v:shape id="_x0000_s1027" style="position:absolute;left:10632;top:7964;width:0;height:826" coordorigin="10632,7964" coordsize="0,826" path="m10632,7964r,826e" filled="f" strokeweight="1.54pt">
              <v:path arrowok="t"/>
            </v:shape>
            <w10:wrap anchorx="page" anchory="page"/>
          </v:group>
        </w:pict>
      </w:r>
      <w:r>
        <w:rPr>
          <w:rFonts w:ascii="GE Inspira Sans" w:eastAsia="GE Inspira Sans" w:hAnsi="GE Inspira Sans" w:cs="GE Inspira Sans"/>
          <w:b/>
        </w:rPr>
        <w:t>O</w:t>
      </w:r>
      <w:r>
        <w:rPr>
          <w:rFonts w:ascii="GE Inspira Sans" w:eastAsia="GE Inspira Sans" w:hAnsi="GE Inspira Sans" w:cs="GE Inspira Sans"/>
          <w:b/>
          <w:spacing w:val="1"/>
        </w:rPr>
        <w:t>VE</w:t>
      </w:r>
      <w:r>
        <w:rPr>
          <w:rFonts w:ascii="GE Inspira Sans" w:eastAsia="GE Inspira Sans" w:hAnsi="GE Inspira Sans" w:cs="GE Inspira Sans"/>
          <w:b/>
        </w:rPr>
        <w:t>RDOSE</w:t>
      </w:r>
    </w:p>
    <w:p w:rsidR="00366A4D" w:rsidRDefault="00B0514B">
      <w:pPr>
        <w:spacing w:before="5" w:line="242" w:lineRule="auto"/>
        <w:ind w:left="116" w:right="267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2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5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</w:rPr>
        <w:t>by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proofErr w:type="spellStart"/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proofErr w:type="spellEnd"/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Ho</w:t>
      </w:r>
      <w:r>
        <w:rPr>
          <w:rFonts w:ascii="GE Inspira Sans" w:eastAsia="GE Inspira Sans" w:hAnsi="GE Inspira Sans" w:cs="GE Inspira Sans"/>
          <w:spacing w:val="2"/>
        </w:rPr>
        <w:t>w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ce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2"/>
        </w:rPr>
        <w:t>i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y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s</w:t>
      </w:r>
      <w:proofErr w:type="spellEnd"/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it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 xml:space="preserve">e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f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SF.</w:t>
      </w:r>
    </w:p>
    <w:p w:rsidR="00366A4D" w:rsidRDefault="00366A4D">
      <w:pPr>
        <w:spacing w:before="15" w:line="220" w:lineRule="exact"/>
        <w:rPr>
          <w:sz w:val="22"/>
          <w:szCs w:val="22"/>
        </w:rPr>
      </w:pPr>
    </w:p>
    <w:p w:rsidR="00366A4D" w:rsidRDefault="00B0514B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spacing w:val="1"/>
          <w:w w:val="92"/>
        </w:rPr>
        <w:t>EFFE</w:t>
      </w:r>
      <w:r>
        <w:rPr>
          <w:rFonts w:ascii="GE Inspira Sans" w:eastAsia="GE Inspira Sans" w:hAnsi="GE Inspira Sans" w:cs="GE Inspira Sans"/>
          <w:b/>
          <w:w w:val="92"/>
        </w:rPr>
        <w:t>CTS</w:t>
      </w:r>
      <w:r>
        <w:rPr>
          <w:rFonts w:ascii="GE Inspira Sans" w:eastAsia="GE Inspira Sans" w:hAnsi="GE Inspira Sans" w:cs="GE Inspira Sans"/>
          <w:b/>
          <w:spacing w:val="8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</w:rPr>
        <w:t>ON</w:t>
      </w:r>
      <w:r>
        <w:rPr>
          <w:rFonts w:ascii="GE Inspira Sans" w:eastAsia="GE Inspira Sans" w:hAnsi="GE Inspira Sans" w:cs="GE Inspira Sans"/>
          <w:b/>
          <w:spacing w:val="-13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  <w:w w:val="90"/>
        </w:rPr>
        <w:t>T</w:t>
      </w:r>
      <w:r>
        <w:rPr>
          <w:rFonts w:ascii="GE Inspira Sans" w:eastAsia="GE Inspira Sans" w:hAnsi="GE Inspira Sans" w:cs="GE Inspira Sans"/>
          <w:b/>
          <w:w w:val="90"/>
        </w:rPr>
        <w:t>HE</w:t>
      </w:r>
      <w:r>
        <w:rPr>
          <w:rFonts w:ascii="GE Inspira Sans" w:eastAsia="GE Inspira Sans" w:hAnsi="GE Inspira Sans" w:cs="GE Inspira Sans"/>
          <w:b/>
          <w:spacing w:val="19"/>
          <w:w w:val="90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0"/>
        </w:rPr>
        <w:t>A</w:t>
      </w:r>
      <w:r>
        <w:rPr>
          <w:rFonts w:ascii="GE Inspira Sans" w:eastAsia="GE Inspira Sans" w:hAnsi="GE Inspira Sans" w:cs="GE Inspira Sans"/>
          <w:b/>
          <w:w w:val="90"/>
        </w:rPr>
        <w:t>BILITY</w:t>
      </w:r>
      <w:r>
        <w:rPr>
          <w:rFonts w:ascii="GE Inspira Sans" w:eastAsia="GE Inspira Sans" w:hAnsi="GE Inspira Sans" w:cs="GE Inspira Sans"/>
          <w:b/>
          <w:spacing w:val="5"/>
          <w:w w:val="90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</w:rPr>
        <w:t>T</w:t>
      </w:r>
      <w:r>
        <w:rPr>
          <w:rFonts w:ascii="GE Inspira Sans" w:eastAsia="GE Inspira Sans" w:hAnsi="GE Inspira Sans" w:cs="GE Inspira Sans"/>
          <w:b/>
        </w:rPr>
        <w:t>O</w:t>
      </w:r>
      <w:r>
        <w:rPr>
          <w:rFonts w:ascii="GE Inspira Sans" w:eastAsia="GE Inspira Sans" w:hAnsi="GE Inspira Sans" w:cs="GE Inspira Sans"/>
          <w:b/>
          <w:spacing w:val="-11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DRIVE</w:t>
      </w:r>
      <w:r>
        <w:rPr>
          <w:rFonts w:ascii="GE Inspira Sans" w:eastAsia="GE Inspira Sans" w:hAnsi="GE Inspira Sans" w:cs="GE Inspira Sans"/>
          <w:b/>
          <w:spacing w:val="9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A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N</w:t>
      </w:r>
      <w:r>
        <w:rPr>
          <w:rFonts w:ascii="GE Inspira Sans" w:eastAsia="GE Inspira Sans" w:hAnsi="GE Inspira Sans" w:cs="GE Inspira Sans"/>
          <w:b/>
          <w:w w:val="92"/>
        </w:rPr>
        <w:t>D</w:t>
      </w:r>
      <w:r>
        <w:rPr>
          <w:rFonts w:ascii="GE Inspira Sans" w:eastAsia="GE Inspira Sans" w:hAnsi="GE Inspira Sans" w:cs="GE Inspira Sans"/>
          <w:b/>
          <w:spacing w:val="10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USE</w:t>
      </w:r>
      <w:r>
        <w:rPr>
          <w:rFonts w:ascii="GE Inspira Sans" w:eastAsia="GE Inspira Sans" w:hAnsi="GE Inspira Sans" w:cs="GE Inspira Sans"/>
          <w:b/>
          <w:spacing w:val="11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spacing w:val="-1"/>
        </w:rPr>
        <w:t>M</w:t>
      </w:r>
      <w:r>
        <w:rPr>
          <w:rFonts w:ascii="GE Inspira Sans" w:eastAsia="GE Inspira Sans" w:hAnsi="GE Inspira Sans" w:cs="GE Inspira Sans"/>
          <w:b/>
        </w:rPr>
        <w:t>A</w:t>
      </w:r>
      <w:r>
        <w:rPr>
          <w:rFonts w:ascii="GE Inspira Sans" w:eastAsia="GE Inspira Sans" w:hAnsi="GE Inspira Sans" w:cs="GE Inspira Sans"/>
          <w:b/>
          <w:spacing w:val="2"/>
        </w:rPr>
        <w:t>C</w:t>
      </w:r>
      <w:r>
        <w:rPr>
          <w:rFonts w:ascii="GE Inspira Sans" w:eastAsia="GE Inspira Sans" w:hAnsi="GE Inspira Sans" w:cs="GE Inspira Sans"/>
          <w:b/>
        </w:rPr>
        <w:t>HIN</w:t>
      </w:r>
      <w:r>
        <w:rPr>
          <w:rFonts w:ascii="GE Inspira Sans" w:eastAsia="GE Inspira Sans" w:hAnsi="GE Inspira Sans" w:cs="GE Inspira Sans"/>
          <w:b/>
          <w:spacing w:val="1"/>
        </w:rPr>
        <w:t>E</w:t>
      </w:r>
      <w:r>
        <w:rPr>
          <w:rFonts w:ascii="GE Inspira Sans" w:eastAsia="GE Inspira Sans" w:hAnsi="GE Inspira Sans" w:cs="GE Inspira Sans"/>
          <w:b/>
        </w:rPr>
        <w:t>S</w:t>
      </w:r>
    </w:p>
    <w:p w:rsidR="00366A4D" w:rsidRDefault="00B0514B">
      <w:pPr>
        <w:spacing w:before="3" w:line="245" w:lineRule="auto"/>
        <w:ind w:left="116" w:right="193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d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</w:rPr>
        <w:t>w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v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r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g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9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proofErr w:type="gramStart"/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1"/>
        </w:rPr>
        <w:t>k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</w:rPr>
        <w:t>acc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t</w:t>
      </w:r>
      <w:proofErr w:type="gramEnd"/>
      <w:r>
        <w:rPr>
          <w:rFonts w:ascii="GE Inspira Sans" w:eastAsia="GE Inspira Sans" w:hAnsi="GE Inspira Sans" w:cs="GE Inspira Sans"/>
          <w:spacing w:val="17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at n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ea</w:t>
      </w:r>
      <w:r>
        <w:rPr>
          <w:rFonts w:ascii="GE Inspira Sans" w:eastAsia="GE Inspira Sans" w:hAnsi="GE Inspira Sans" w:cs="GE Inspira Sans"/>
          <w:spacing w:val="1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ay</w:t>
      </w:r>
      <w:r>
        <w:rPr>
          <w:rFonts w:ascii="GE Inspira Sans" w:eastAsia="GE Inspira Sans" w:hAnsi="GE Inspira Sans" w:cs="GE Inspira Sans"/>
          <w:spacing w:val="1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w w:val="106"/>
        </w:rPr>
        <w:t>c</w:t>
      </w:r>
      <w:r>
        <w:rPr>
          <w:rFonts w:ascii="GE Inspira Sans" w:eastAsia="GE Inspira Sans" w:hAnsi="GE Inspira Sans" w:cs="GE Inspira Sans"/>
          <w:spacing w:val="2"/>
          <w:w w:val="106"/>
        </w:rPr>
        <w:t>c</w:t>
      </w:r>
      <w:r>
        <w:rPr>
          <w:rFonts w:ascii="GE Inspira Sans" w:eastAsia="GE Inspira Sans" w:hAnsi="GE Inspira Sans" w:cs="GE Inspira Sans"/>
          <w:w w:val="99"/>
        </w:rPr>
        <w:t>u</w:t>
      </w:r>
      <w:r>
        <w:rPr>
          <w:rFonts w:ascii="GE Inspira Sans" w:eastAsia="GE Inspira Sans" w:hAnsi="GE Inspira Sans" w:cs="GE Inspira Sans"/>
          <w:spacing w:val="-1"/>
          <w:w w:val="99"/>
        </w:rPr>
        <w:t>r</w:t>
      </w:r>
      <w:r>
        <w:rPr>
          <w:rFonts w:ascii="GE Inspira Sans" w:eastAsia="GE Inspira Sans" w:hAnsi="GE Inspira Sans" w:cs="GE Inspira Sans"/>
          <w:w w:val="98"/>
        </w:rPr>
        <w:t>.</w:t>
      </w:r>
    </w:p>
    <w:p w:rsidR="00366A4D" w:rsidRDefault="00366A4D">
      <w:pPr>
        <w:spacing w:before="13" w:line="220" w:lineRule="exact"/>
        <w:rPr>
          <w:sz w:val="22"/>
          <w:szCs w:val="22"/>
        </w:rPr>
      </w:pPr>
    </w:p>
    <w:p w:rsidR="00366A4D" w:rsidRDefault="00B0514B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2"/>
        </w:rPr>
        <w:t>INSTRU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C</w:t>
      </w:r>
      <w:r>
        <w:rPr>
          <w:rFonts w:ascii="GE Inspira Sans" w:eastAsia="GE Inspira Sans" w:hAnsi="GE Inspira Sans" w:cs="GE Inspira Sans"/>
          <w:b/>
          <w:w w:val="92"/>
        </w:rPr>
        <w:t>TIONS</w:t>
      </w:r>
      <w:r>
        <w:rPr>
          <w:rFonts w:ascii="GE Inspira Sans" w:eastAsia="GE Inspira Sans" w:hAnsi="GE Inspira Sans" w:cs="GE Inspira Sans"/>
          <w:b/>
          <w:spacing w:val="8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F</w:t>
      </w:r>
      <w:r>
        <w:rPr>
          <w:rFonts w:ascii="GE Inspira Sans" w:eastAsia="GE Inspira Sans" w:hAnsi="GE Inspira Sans" w:cs="GE Inspira Sans"/>
          <w:b/>
          <w:spacing w:val="3"/>
          <w:w w:val="92"/>
        </w:rPr>
        <w:t>O</w:t>
      </w:r>
      <w:r>
        <w:rPr>
          <w:rFonts w:ascii="GE Inspira Sans" w:eastAsia="GE Inspira Sans" w:hAnsi="GE Inspira Sans" w:cs="GE Inspira Sans"/>
          <w:b/>
          <w:w w:val="92"/>
        </w:rPr>
        <w:t>R</w:t>
      </w:r>
      <w:r>
        <w:rPr>
          <w:rFonts w:ascii="GE Inspira Sans" w:eastAsia="GE Inspira Sans" w:hAnsi="GE Inspira Sans" w:cs="GE Inspira Sans"/>
          <w:b/>
          <w:spacing w:val="10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USE</w:t>
      </w:r>
      <w:r>
        <w:rPr>
          <w:rFonts w:ascii="GE Inspira Sans" w:eastAsia="GE Inspira Sans" w:hAnsi="GE Inspira Sans" w:cs="GE Inspira Sans"/>
          <w:b/>
          <w:spacing w:val="11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w w:val="92"/>
        </w:rPr>
        <w:t>A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N</w:t>
      </w:r>
      <w:r>
        <w:rPr>
          <w:rFonts w:ascii="GE Inspira Sans" w:eastAsia="GE Inspira Sans" w:hAnsi="GE Inspira Sans" w:cs="GE Inspira Sans"/>
          <w:b/>
          <w:w w:val="92"/>
        </w:rPr>
        <w:t>D</w:t>
      </w:r>
      <w:r>
        <w:rPr>
          <w:rFonts w:ascii="GE Inspira Sans" w:eastAsia="GE Inspira Sans" w:hAnsi="GE Inspira Sans" w:cs="GE Inspira Sans"/>
          <w:b/>
          <w:spacing w:val="10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</w:rPr>
        <w:t>H</w:t>
      </w:r>
      <w:r>
        <w:rPr>
          <w:rFonts w:ascii="GE Inspira Sans" w:eastAsia="GE Inspira Sans" w:hAnsi="GE Inspira Sans" w:cs="GE Inspira Sans"/>
          <w:b/>
          <w:spacing w:val="2"/>
        </w:rPr>
        <w:t>A</w:t>
      </w:r>
      <w:r>
        <w:rPr>
          <w:rFonts w:ascii="GE Inspira Sans" w:eastAsia="GE Inspira Sans" w:hAnsi="GE Inspira Sans" w:cs="GE Inspira Sans"/>
          <w:b/>
        </w:rPr>
        <w:t>ND</w:t>
      </w:r>
      <w:r>
        <w:rPr>
          <w:rFonts w:ascii="GE Inspira Sans" w:eastAsia="GE Inspira Sans" w:hAnsi="GE Inspira Sans" w:cs="GE Inspira Sans"/>
          <w:b/>
          <w:spacing w:val="1"/>
        </w:rPr>
        <w:t>L</w:t>
      </w:r>
      <w:r>
        <w:rPr>
          <w:rFonts w:ascii="GE Inspira Sans" w:eastAsia="GE Inspira Sans" w:hAnsi="GE Inspira Sans" w:cs="GE Inspira Sans"/>
          <w:b/>
        </w:rPr>
        <w:t>ING</w:t>
      </w:r>
    </w:p>
    <w:p w:rsidR="00366A4D" w:rsidRDefault="00B0514B">
      <w:pPr>
        <w:spacing w:before="2" w:line="243" w:lineRule="auto"/>
        <w:ind w:left="116" w:right="84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g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 xml:space="preserve">.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7"/>
        </w:rPr>
        <w:t xml:space="preserve"> </w:t>
      </w:r>
      <w:r>
        <w:rPr>
          <w:rFonts w:ascii="GE Inspira Sans" w:eastAsia="GE Inspira Sans" w:hAnsi="GE Inspira Sans" w:cs="GE Inspira Sans"/>
          <w:spacing w:val="3"/>
        </w:rPr>
        <w:t>f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5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v</w:t>
      </w:r>
      <w:r>
        <w:rPr>
          <w:rFonts w:ascii="GE Inspira Sans" w:eastAsia="GE Inspira Sans" w:hAnsi="GE Inspira Sans" w:cs="GE Inspira Sans"/>
          <w:spacing w:val="-1"/>
        </w:rPr>
        <w:t>is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y p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spacing w:val="-1"/>
          <w:w w:val="97"/>
        </w:rPr>
        <w:t>s</w:t>
      </w:r>
      <w:r>
        <w:rPr>
          <w:rFonts w:ascii="GE Inspira Sans" w:eastAsia="GE Inspira Sans" w:hAnsi="GE Inspira Sans" w:cs="GE Inspira Sans"/>
          <w:spacing w:val="1"/>
          <w:w w:val="97"/>
        </w:rPr>
        <w:t>o</w:t>
      </w:r>
      <w:r>
        <w:rPr>
          <w:rFonts w:ascii="GE Inspira Sans" w:eastAsia="GE Inspira Sans" w:hAnsi="GE Inspira Sans" w:cs="GE Inspira Sans"/>
          <w:spacing w:val="-1"/>
          <w:w w:val="97"/>
        </w:rPr>
        <w:t>l</w:t>
      </w:r>
      <w:r>
        <w:rPr>
          <w:rFonts w:ascii="GE Inspira Sans" w:eastAsia="GE Inspira Sans" w:hAnsi="GE Inspira Sans" w:cs="GE Inspira Sans"/>
          <w:spacing w:val="2"/>
          <w:w w:val="97"/>
        </w:rPr>
        <w:t>u</w:t>
      </w:r>
      <w:r>
        <w:rPr>
          <w:rFonts w:ascii="GE Inspira Sans" w:eastAsia="GE Inspira Sans" w:hAnsi="GE Inspira Sans" w:cs="GE Inspira Sans"/>
          <w:spacing w:val="-1"/>
          <w:w w:val="97"/>
        </w:rPr>
        <w:t>ti</w:t>
      </w:r>
      <w:r>
        <w:rPr>
          <w:rFonts w:ascii="GE Inspira Sans" w:eastAsia="GE Inspira Sans" w:hAnsi="GE Inspira Sans" w:cs="GE Inspira Sans"/>
          <w:spacing w:val="1"/>
          <w:w w:val="97"/>
        </w:rPr>
        <w:t>o</w:t>
      </w:r>
      <w:r>
        <w:rPr>
          <w:rFonts w:ascii="GE Inspira Sans" w:eastAsia="GE Inspira Sans" w:hAnsi="GE Inspira Sans" w:cs="GE Inspira Sans"/>
          <w:spacing w:val="2"/>
          <w:w w:val="97"/>
        </w:rPr>
        <w:t>n</w:t>
      </w:r>
      <w:r>
        <w:rPr>
          <w:rFonts w:ascii="GE Inspira Sans" w:eastAsia="GE Inspira Sans" w:hAnsi="GE Inspira Sans" w:cs="GE Inspira Sans"/>
          <w:w w:val="97"/>
        </w:rPr>
        <w:t>s</w:t>
      </w:r>
      <w:r>
        <w:rPr>
          <w:rFonts w:ascii="GE Inspira Sans" w:eastAsia="GE Inspira Sans" w:hAnsi="GE Inspira Sans" w:cs="GE Inspira Sans"/>
          <w:spacing w:val="4"/>
          <w:w w:val="9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fr</w:t>
      </w:r>
      <w:r>
        <w:rPr>
          <w:rFonts w:ascii="GE Inspira Sans" w:eastAsia="GE Inspira Sans" w:hAnsi="GE Inspira Sans" w:cs="GE Inspira Sans"/>
        </w:rPr>
        <w:t>ee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 xml:space="preserve">f </w:t>
      </w:r>
      <w:r>
        <w:rPr>
          <w:rFonts w:ascii="GE Inspira Sans" w:eastAsia="GE Inspira Sans" w:hAnsi="GE Inspira Sans" w:cs="GE Inspira Sans"/>
          <w:spacing w:val="-1"/>
        </w:rPr>
        <w:t>vi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1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es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</w:rPr>
        <w:t>ho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us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In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es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0"/>
        </w:rPr>
        <w:t xml:space="preserve"> </w:t>
      </w:r>
      <w:proofErr w:type="gramStart"/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nfa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s</w:t>
      </w:r>
      <w:proofErr w:type="gramEnd"/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7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q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ed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do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hou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</w:rPr>
        <w:t>by</w:t>
      </w:r>
      <w:r>
        <w:rPr>
          <w:rFonts w:ascii="GE Inspira Sans" w:eastAsia="GE Inspira Sans" w:hAnsi="GE Inspira Sans" w:cs="GE Inspira Sans"/>
          <w:spacing w:val="7"/>
        </w:rPr>
        <w:t xml:space="preserve"> </w:t>
      </w:r>
      <w:r>
        <w:rPr>
          <w:rFonts w:ascii="GE Inspira Sans" w:eastAsia="GE Inspira Sans" w:hAnsi="GE Inspira Sans" w:cs="GE Inspira Sans"/>
          <w:w w:val="103"/>
        </w:rPr>
        <w:t>h</w:t>
      </w:r>
      <w:r>
        <w:rPr>
          <w:rFonts w:ascii="GE Inspira Sans" w:eastAsia="GE Inspira Sans" w:hAnsi="GE Inspira Sans" w:cs="GE Inspira Sans"/>
          <w:spacing w:val="1"/>
          <w:w w:val="103"/>
        </w:rPr>
        <w:t>a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5"/>
        </w:rPr>
        <w:t>d</w:t>
      </w:r>
      <w:r>
        <w:rPr>
          <w:rFonts w:ascii="GE Inspira Sans" w:eastAsia="GE Inspira Sans" w:hAnsi="GE Inspira Sans" w:cs="GE Inspira Sans"/>
          <w:w w:val="98"/>
        </w:rPr>
        <w:t xml:space="preserve">.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-</w:t>
      </w:r>
      <w:r>
        <w:rPr>
          <w:rFonts w:ascii="GE Inspira Sans" w:eastAsia="GE Inspira Sans" w:hAnsi="GE Inspira Sans" w:cs="GE Inspira Sans"/>
          <w:spacing w:val="1"/>
        </w:rPr>
        <w:t>of</w:t>
      </w:r>
      <w:r>
        <w:rPr>
          <w:rFonts w:ascii="GE Inspira Sans" w:eastAsia="GE Inspira Sans" w:hAnsi="GE Inspira Sans" w:cs="GE Inspira Sans"/>
        </w:rPr>
        <w:t xml:space="preserve">f 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ack</w:t>
      </w:r>
      <w:r>
        <w:rPr>
          <w:rFonts w:ascii="GE Inspira Sans" w:eastAsia="GE Inspira Sans" w:hAnsi="GE Inspira Sans" w:cs="GE Inspira Sans"/>
          <w:spacing w:val="2"/>
        </w:rPr>
        <w:t>i</w:t>
      </w:r>
      <w:r>
        <w:rPr>
          <w:rFonts w:ascii="GE Inspira Sans" w:eastAsia="GE Inspira Sans" w:hAnsi="GE Inspira Sans" w:cs="GE Inspira Sans"/>
        </w:rPr>
        <w:t>ng</w:t>
      </w:r>
      <w:r>
        <w:rPr>
          <w:rFonts w:ascii="GE Inspira Sans" w:eastAsia="GE Inspira Sans" w:hAnsi="GE Inspira Sans" w:cs="GE Inspira Sans"/>
          <w:spacing w:val="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b</w:t>
      </w:r>
      <w:r>
        <w:rPr>
          <w:rFonts w:ascii="GE Inspira Sans" w:eastAsia="GE Inspira Sans" w:hAnsi="GE Inspira Sans" w:cs="GE Inspira Sans"/>
          <w:spacing w:val="1"/>
        </w:rPr>
        <w:t>e</w:t>
      </w:r>
      <w:r>
        <w:rPr>
          <w:rFonts w:ascii="GE Inspira Sans" w:eastAsia="GE Inspira Sans" w:hAnsi="GE Inspira Sans" w:cs="GE Inspira Sans"/>
        </w:rPr>
        <w:t xml:space="preserve">l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8"/>
        </w:rPr>
        <w:t>s</w:t>
      </w:r>
      <w:r>
        <w:rPr>
          <w:rFonts w:ascii="GE Inspira Sans" w:eastAsia="GE Inspira Sans" w:hAnsi="GE Inspira Sans" w:cs="GE Inspira Sans"/>
          <w:spacing w:val="-1"/>
          <w:w w:val="98"/>
        </w:rPr>
        <w:t>y</w:t>
      </w:r>
      <w:r>
        <w:rPr>
          <w:rFonts w:ascii="GE Inspira Sans" w:eastAsia="GE Inspira Sans" w:hAnsi="GE Inspira Sans" w:cs="GE Inspira Sans"/>
          <w:spacing w:val="1"/>
          <w:w w:val="98"/>
        </w:rPr>
        <w:t>r</w:t>
      </w:r>
      <w:r>
        <w:rPr>
          <w:rFonts w:ascii="GE Inspira Sans" w:eastAsia="GE Inspira Sans" w:hAnsi="GE Inspira Sans" w:cs="GE Inspira Sans"/>
          <w:spacing w:val="-1"/>
          <w:w w:val="98"/>
        </w:rPr>
        <w:t>i</w:t>
      </w:r>
      <w:r>
        <w:rPr>
          <w:rFonts w:ascii="GE Inspira Sans" w:eastAsia="GE Inspira Sans" w:hAnsi="GE Inspira Sans" w:cs="GE Inspira Sans"/>
          <w:w w:val="98"/>
        </w:rPr>
        <w:t>n</w:t>
      </w:r>
      <w:r>
        <w:rPr>
          <w:rFonts w:ascii="GE Inspira Sans" w:eastAsia="GE Inspira Sans" w:hAnsi="GE Inspira Sans" w:cs="GE Inspira Sans"/>
          <w:spacing w:val="1"/>
          <w:w w:val="98"/>
        </w:rPr>
        <w:t>g</w:t>
      </w:r>
      <w:r>
        <w:rPr>
          <w:rFonts w:ascii="GE Inspira Sans" w:eastAsia="GE Inspira Sans" w:hAnsi="GE Inspira Sans" w:cs="GE Inspira Sans"/>
          <w:w w:val="98"/>
        </w:rPr>
        <w:t>e</w:t>
      </w:r>
      <w:r>
        <w:rPr>
          <w:rFonts w:ascii="GE Inspira Sans" w:eastAsia="GE Inspira Sans" w:hAnsi="GE Inspira Sans" w:cs="GE Inspira Sans"/>
          <w:spacing w:val="1"/>
          <w:w w:val="98"/>
        </w:rPr>
        <w:t>s</w:t>
      </w:r>
      <w:r>
        <w:rPr>
          <w:rFonts w:ascii="GE Inspira Sans" w:eastAsia="GE Inspira Sans" w:hAnsi="GE Inspira Sans" w:cs="GE Inspira Sans"/>
          <w:w w:val="98"/>
        </w:rPr>
        <w:t>/</w:t>
      </w:r>
      <w:r>
        <w:rPr>
          <w:rFonts w:ascii="GE Inspira Sans" w:eastAsia="GE Inspira Sans" w:hAnsi="GE Inspira Sans" w:cs="GE Inspira Sans"/>
          <w:spacing w:val="1"/>
          <w:w w:val="98"/>
        </w:rPr>
        <w:t>v</w:t>
      </w:r>
      <w:r>
        <w:rPr>
          <w:rFonts w:ascii="GE Inspira Sans" w:eastAsia="GE Inspira Sans" w:hAnsi="GE Inspira Sans" w:cs="GE Inspira Sans"/>
          <w:spacing w:val="-1"/>
          <w:w w:val="98"/>
        </w:rPr>
        <w:t>i</w:t>
      </w:r>
      <w:r>
        <w:rPr>
          <w:rFonts w:ascii="GE Inspira Sans" w:eastAsia="GE Inspira Sans" w:hAnsi="GE Inspira Sans" w:cs="GE Inspira Sans"/>
          <w:w w:val="98"/>
        </w:rPr>
        <w:t>a</w:t>
      </w:r>
      <w:r>
        <w:rPr>
          <w:rFonts w:ascii="GE Inspira Sans" w:eastAsia="GE Inspira Sans" w:hAnsi="GE Inspira Sans" w:cs="GE Inspira Sans"/>
          <w:spacing w:val="1"/>
          <w:w w:val="98"/>
        </w:rPr>
        <w:t>l</w:t>
      </w:r>
      <w:r>
        <w:rPr>
          <w:rFonts w:ascii="GE Inspira Sans" w:eastAsia="GE Inspira Sans" w:hAnsi="GE Inspira Sans" w:cs="GE Inspira Sans"/>
          <w:spacing w:val="-1"/>
          <w:w w:val="98"/>
        </w:rPr>
        <w:t>s</w:t>
      </w:r>
      <w:r>
        <w:rPr>
          <w:rFonts w:ascii="GE Inspira Sans" w:eastAsia="GE Inspira Sans" w:hAnsi="GE Inspira Sans" w:cs="GE Inspira Sans"/>
          <w:spacing w:val="2"/>
          <w:w w:val="98"/>
        </w:rPr>
        <w:t>/</w:t>
      </w:r>
      <w:r>
        <w:rPr>
          <w:rFonts w:ascii="GE Inspira Sans" w:eastAsia="GE Inspira Sans" w:hAnsi="GE Inspira Sans" w:cs="GE Inspira Sans"/>
          <w:w w:val="98"/>
        </w:rPr>
        <w:t>bot</w:t>
      </w:r>
      <w:r>
        <w:rPr>
          <w:rFonts w:ascii="GE Inspira Sans" w:eastAsia="GE Inspira Sans" w:hAnsi="GE Inspira Sans" w:cs="GE Inspira Sans"/>
          <w:spacing w:val="1"/>
          <w:w w:val="98"/>
        </w:rPr>
        <w:t>t</w:t>
      </w:r>
      <w:r>
        <w:rPr>
          <w:rFonts w:ascii="GE Inspira Sans" w:eastAsia="GE Inspira Sans" w:hAnsi="GE Inspira Sans" w:cs="GE Inspira Sans"/>
          <w:spacing w:val="-1"/>
          <w:w w:val="98"/>
        </w:rPr>
        <w:t>l</w:t>
      </w:r>
      <w:r>
        <w:rPr>
          <w:rFonts w:ascii="GE Inspira Sans" w:eastAsia="GE Inspira Sans" w:hAnsi="GE Inspira Sans" w:cs="GE Inspira Sans"/>
          <w:spacing w:val="2"/>
          <w:w w:val="98"/>
        </w:rPr>
        <w:t>e</w:t>
      </w:r>
      <w:r>
        <w:rPr>
          <w:rFonts w:ascii="GE Inspira Sans" w:eastAsia="GE Inspira Sans" w:hAnsi="GE Inspira Sans" w:cs="GE Inspira Sans"/>
          <w:w w:val="98"/>
        </w:rPr>
        <w:t>s</w:t>
      </w:r>
      <w:r>
        <w:rPr>
          <w:rFonts w:ascii="GE Inspira Sans" w:eastAsia="GE Inspira Sans" w:hAnsi="GE Inspira Sans" w:cs="GE Inspira Sans"/>
          <w:spacing w:val="13"/>
          <w:w w:val="98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sh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</w:rPr>
        <w:t>uck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  <w:spacing w:val="2"/>
        </w:rPr>
        <w:t>h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1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d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1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he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</w:rPr>
        <w:t>do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e u</w:t>
      </w:r>
      <w:r>
        <w:rPr>
          <w:rFonts w:ascii="GE Inspira Sans" w:eastAsia="GE Inspira Sans" w:hAnsi="GE Inspira Sans" w:cs="GE Inspira Sans"/>
          <w:spacing w:val="-1"/>
        </w:rPr>
        <w:t>s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 xml:space="preserve">d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hou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  <w:spacing w:val="-1"/>
        </w:rPr>
        <w:t>ls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</w:rPr>
        <w:t>be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  <w:spacing w:val="2"/>
        </w:rPr>
        <w:t>de</w:t>
      </w:r>
      <w:r>
        <w:rPr>
          <w:rFonts w:ascii="GE Inspira Sans" w:eastAsia="GE Inspira Sans" w:hAnsi="GE Inspira Sans" w:cs="GE Inspira Sans"/>
        </w:rPr>
        <w:t>d.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"/>
        </w:rPr>
        <w:t>e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</w:rPr>
        <w:t>PC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fo</w:t>
      </w:r>
      <w:r>
        <w:rPr>
          <w:rFonts w:ascii="GE Inspira Sans" w:eastAsia="GE Inspira Sans" w:hAnsi="GE Inspira Sans" w:cs="GE Inspira Sans"/>
        </w:rPr>
        <w:t>r</w:t>
      </w:r>
      <w:r>
        <w:rPr>
          <w:rFonts w:ascii="GE Inspira Sans" w:eastAsia="GE Inspira Sans" w:hAnsi="GE Inspira Sans" w:cs="GE Inspira Sans"/>
          <w:spacing w:val="-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f</w:t>
      </w:r>
      <w:r>
        <w:rPr>
          <w:rFonts w:ascii="GE Inspira Sans" w:eastAsia="GE Inspira Sans" w:hAnsi="GE Inspira Sans" w:cs="GE Inspira Sans"/>
          <w:spacing w:val="2"/>
        </w:rPr>
        <w:t>u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-4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2"/>
        </w:rPr>
        <w:t>n</w:t>
      </w:r>
      <w:r>
        <w:rPr>
          <w:rFonts w:ascii="GE Inspira Sans" w:eastAsia="GE Inspira Sans" w:hAnsi="GE Inspira Sans" w:cs="GE Inspira Sans"/>
          <w:spacing w:val="-1"/>
        </w:rPr>
        <w:t>st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</w:rPr>
        <w:t>uc</w:t>
      </w:r>
      <w:r>
        <w:rPr>
          <w:rFonts w:ascii="GE Inspira Sans" w:eastAsia="GE Inspira Sans" w:hAnsi="GE Inspira Sans" w:cs="GE Inspira Sans"/>
          <w:spacing w:val="1"/>
        </w:rPr>
        <w:t>t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2"/>
        </w:rPr>
        <w:t>s</w:t>
      </w:r>
      <w:r>
        <w:rPr>
          <w:rFonts w:ascii="GE Inspira Sans" w:eastAsia="GE Inspira Sans" w:hAnsi="GE Inspira Sans" w:cs="GE Inspira Sans"/>
        </w:rPr>
        <w:t>.</w:t>
      </w:r>
    </w:p>
    <w:p w:rsidR="00366A4D" w:rsidRDefault="00366A4D">
      <w:pPr>
        <w:spacing w:before="14" w:line="220" w:lineRule="exact"/>
        <w:rPr>
          <w:sz w:val="22"/>
          <w:szCs w:val="22"/>
        </w:rPr>
      </w:pPr>
    </w:p>
    <w:p w:rsidR="00366A4D" w:rsidRDefault="00B0514B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spacing w:val="-1"/>
          <w:w w:val="91"/>
        </w:rPr>
        <w:t>M</w:t>
      </w:r>
      <w:r>
        <w:rPr>
          <w:rFonts w:ascii="GE Inspira Sans" w:eastAsia="GE Inspira Sans" w:hAnsi="GE Inspira Sans" w:cs="GE Inspira Sans"/>
          <w:b/>
          <w:w w:val="91"/>
        </w:rPr>
        <w:t>ARK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E</w:t>
      </w:r>
      <w:r>
        <w:rPr>
          <w:rFonts w:ascii="GE Inspira Sans" w:eastAsia="GE Inspira Sans" w:hAnsi="GE Inspira Sans" w:cs="GE Inspira Sans"/>
          <w:b/>
          <w:w w:val="91"/>
        </w:rPr>
        <w:t>T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I</w:t>
      </w:r>
      <w:r>
        <w:rPr>
          <w:rFonts w:ascii="GE Inspira Sans" w:eastAsia="GE Inspira Sans" w:hAnsi="GE Inspira Sans" w:cs="GE Inspira Sans"/>
          <w:b/>
          <w:w w:val="91"/>
        </w:rPr>
        <w:t>NG</w:t>
      </w:r>
      <w:r>
        <w:rPr>
          <w:rFonts w:ascii="GE Inspira Sans" w:eastAsia="GE Inspira Sans" w:hAnsi="GE Inspira Sans" w:cs="GE Inspira Sans"/>
          <w:b/>
          <w:spacing w:val="16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  <w:w w:val="91"/>
        </w:rPr>
        <w:t>A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U</w:t>
      </w:r>
      <w:r>
        <w:rPr>
          <w:rFonts w:ascii="GE Inspira Sans" w:eastAsia="GE Inspira Sans" w:hAnsi="GE Inspira Sans" w:cs="GE Inspira Sans"/>
          <w:b/>
          <w:w w:val="91"/>
        </w:rPr>
        <w:t>T</w:t>
      </w:r>
      <w:r>
        <w:rPr>
          <w:rFonts w:ascii="GE Inspira Sans" w:eastAsia="GE Inspira Sans" w:hAnsi="GE Inspira Sans" w:cs="GE Inspira Sans"/>
          <w:b/>
          <w:spacing w:val="-1"/>
          <w:w w:val="91"/>
        </w:rPr>
        <w:t>H</w:t>
      </w:r>
      <w:r>
        <w:rPr>
          <w:rFonts w:ascii="GE Inspira Sans" w:eastAsia="GE Inspira Sans" w:hAnsi="GE Inspira Sans" w:cs="GE Inspira Sans"/>
          <w:b/>
          <w:spacing w:val="3"/>
          <w:w w:val="91"/>
        </w:rPr>
        <w:t>O</w:t>
      </w:r>
      <w:r>
        <w:rPr>
          <w:rFonts w:ascii="GE Inspira Sans" w:eastAsia="GE Inspira Sans" w:hAnsi="GE Inspira Sans" w:cs="GE Inspira Sans"/>
          <w:b/>
          <w:w w:val="91"/>
        </w:rPr>
        <w:t>RISATI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O</w:t>
      </w:r>
      <w:r>
        <w:rPr>
          <w:rFonts w:ascii="GE Inspira Sans" w:eastAsia="GE Inspira Sans" w:hAnsi="GE Inspira Sans" w:cs="GE Inspira Sans"/>
          <w:b/>
          <w:w w:val="91"/>
        </w:rPr>
        <w:t>N</w:t>
      </w:r>
      <w:r>
        <w:rPr>
          <w:rFonts w:ascii="GE Inspira Sans" w:eastAsia="GE Inspira Sans" w:hAnsi="GE Inspira Sans" w:cs="GE Inspira Sans"/>
          <w:b/>
          <w:spacing w:val="12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</w:rPr>
        <w:t>HO</w:t>
      </w:r>
      <w:r>
        <w:rPr>
          <w:rFonts w:ascii="GE Inspira Sans" w:eastAsia="GE Inspira Sans" w:hAnsi="GE Inspira Sans" w:cs="GE Inspira Sans"/>
          <w:b/>
          <w:spacing w:val="2"/>
        </w:rPr>
        <w:t>L</w:t>
      </w:r>
      <w:r>
        <w:rPr>
          <w:rFonts w:ascii="GE Inspira Sans" w:eastAsia="GE Inspira Sans" w:hAnsi="GE Inspira Sans" w:cs="GE Inspira Sans"/>
          <w:b/>
        </w:rPr>
        <w:t>D</w:t>
      </w:r>
      <w:r>
        <w:rPr>
          <w:rFonts w:ascii="GE Inspira Sans" w:eastAsia="GE Inspira Sans" w:hAnsi="GE Inspira Sans" w:cs="GE Inspira Sans"/>
          <w:b/>
          <w:spacing w:val="1"/>
        </w:rPr>
        <w:t>E</w:t>
      </w:r>
      <w:r>
        <w:rPr>
          <w:rFonts w:ascii="GE Inspira Sans" w:eastAsia="GE Inspira Sans" w:hAnsi="GE Inspira Sans" w:cs="GE Inspira Sans"/>
          <w:b/>
        </w:rPr>
        <w:t>R</w:t>
      </w:r>
    </w:p>
    <w:p w:rsidR="00366A4D" w:rsidRDefault="00B0514B">
      <w:pPr>
        <w:spacing w:before="5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-1"/>
        </w:rPr>
        <w:t>G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6"/>
        </w:rPr>
        <w:t xml:space="preserve"> 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1"/>
        </w:rPr>
        <w:t>l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h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</w:rPr>
        <w:t>S,</w:t>
      </w:r>
      <w:r>
        <w:rPr>
          <w:rFonts w:ascii="GE Inspira Sans" w:eastAsia="GE Inspira Sans" w:hAnsi="GE Inspira Sans" w:cs="GE Inspira Sans"/>
          <w:spacing w:val="-10"/>
        </w:rPr>
        <w:t xml:space="preserve"> 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-1"/>
        </w:rPr>
        <w:t>.</w:t>
      </w:r>
      <w:r>
        <w:rPr>
          <w:rFonts w:ascii="GE Inspira Sans" w:eastAsia="GE Inspira Sans" w:hAnsi="GE Inspira Sans" w:cs="GE Inspira Sans"/>
          <w:spacing w:val="2"/>
        </w:rPr>
        <w:t>O</w:t>
      </w:r>
      <w:r>
        <w:rPr>
          <w:rFonts w:ascii="GE Inspira Sans" w:eastAsia="GE Inspira Sans" w:hAnsi="GE Inspira Sans" w:cs="GE Inspira Sans"/>
        </w:rPr>
        <w:t>.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B</w:t>
      </w:r>
      <w:r>
        <w:rPr>
          <w:rFonts w:ascii="GE Inspira Sans" w:eastAsia="GE Inspira Sans" w:hAnsi="GE Inspira Sans" w:cs="GE Inspira Sans"/>
          <w:spacing w:val="1"/>
        </w:rPr>
        <w:t>o</w:t>
      </w:r>
      <w:r>
        <w:rPr>
          <w:rFonts w:ascii="GE Inspira Sans" w:eastAsia="GE Inspira Sans" w:hAnsi="GE Inspira Sans" w:cs="GE Inspira Sans"/>
        </w:rPr>
        <w:t>x</w:t>
      </w:r>
      <w:r>
        <w:rPr>
          <w:rFonts w:ascii="GE Inspira Sans" w:eastAsia="GE Inspira Sans" w:hAnsi="GE Inspira Sans" w:cs="GE Inspira Sans"/>
          <w:spacing w:val="3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4</w:t>
      </w:r>
      <w:r>
        <w:rPr>
          <w:rFonts w:ascii="GE Inspira Sans" w:eastAsia="GE Inspira Sans" w:hAnsi="GE Inspira Sans" w:cs="GE Inspira Sans"/>
        </w:rPr>
        <w:t>220</w:t>
      </w:r>
      <w:r>
        <w:rPr>
          <w:rFonts w:ascii="GE Inspira Sans" w:eastAsia="GE Inspira Sans" w:hAnsi="GE Inspira Sans" w:cs="GE Inspira Sans"/>
          <w:spacing w:val="-1"/>
        </w:rPr>
        <w:t xml:space="preserve"> </w:t>
      </w:r>
      <w:proofErr w:type="spellStart"/>
      <w:r>
        <w:rPr>
          <w:rFonts w:ascii="GE Inspira Sans" w:eastAsia="GE Inspira Sans" w:hAnsi="GE Inspira Sans" w:cs="GE Inspira Sans"/>
          <w:spacing w:val="1"/>
        </w:rPr>
        <w:t>N</w:t>
      </w:r>
      <w:r>
        <w:rPr>
          <w:rFonts w:ascii="GE Inspira Sans" w:eastAsia="GE Inspira Sans" w:hAnsi="GE Inspira Sans" w:cs="GE Inspira Sans"/>
          <w:spacing w:val="-1"/>
        </w:rPr>
        <w:t>y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"/>
        </w:rPr>
        <w:t>a</w:t>
      </w:r>
      <w:r>
        <w:rPr>
          <w:rFonts w:ascii="GE Inspira Sans" w:eastAsia="GE Inspira Sans" w:hAnsi="GE Inspira Sans" w:cs="GE Inspira Sans"/>
          <w:spacing w:val="-1"/>
        </w:rPr>
        <w:t>l</w:t>
      </w:r>
      <w:r>
        <w:rPr>
          <w:rFonts w:ascii="GE Inspira Sans" w:eastAsia="GE Inspira Sans" w:hAnsi="GE Inspira Sans" w:cs="GE Inspira Sans"/>
          <w:spacing w:val="2"/>
        </w:rPr>
        <w:t>e</w:t>
      </w:r>
      <w:r>
        <w:rPr>
          <w:rFonts w:ascii="GE Inspira Sans" w:eastAsia="GE Inspira Sans" w:hAnsi="GE Inspira Sans" w:cs="GE Inspira Sans"/>
        </w:rPr>
        <w:t>n</w:t>
      </w:r>
      <w:proofErr w:type="spellEnd"/>
      <w:r>
        <w:rPr>
          <w:rFonts w:ascii="GE Inspira Sans" w:eastAsia="GE Inspira Sans" w:hAnsi="GE Inspira Sans" w:cs="GE Inspira Sans"/>
        </w:rPr>
        <w:t>,</w:t>
      </w:r>
      <w:r>
        <w:rPr>
          <w:rFonts w:ascii="GE Inspira Sans" w:eastAsia="GE Inspira Sans" w:hAnsi="GE Inspira Sans" w:cs="GE Inspira Sans"/>
          <w:spacing w:val="5"/>
        </w:rPr>
        <w:t xml:space="preserve"> </w:t>
      </w:r>
      <w:r>
        <w:rPr>
          <w:rFonts w:ascii="GE Inspira Sans" w:eastAsia="GE Inspira Sans" w:hAnsi="GE Inspira Sans" w:cs="GE Inspira Sans"/>
        </w:rPr>
        <w:t>N</w:t>
      </w:r>
      <w:r>
        <w:rPr>
          <w:rFonts w:ascii="GE Inspira Sans" w:eastAsia="GE Inspira Sans" w:hAnsi="GE Inspira Sans" w:cs="GE Inspira Sans"/>
          <w:spacing w:val="3"/>
        </w:rPr>
        <w:t>O</w:t>
      </w:r>
      <w:r>
        <w:rPr>
          <w:rFonts w:ascii="GE Inspira Sans" w:eastAsia="GE Inspira Sans" w:hAnsi="GE Inspira Sans" w:cs="GE Inspira Sans"/>
        </w:rPr>
        <w:t>-0</w:t>
      </w:r>
      <w:r>
        <w:rPr>
          <w:rFonts w:ascii="GE Inspira Sans" w:eastAsia="GE Inspira Sans" w:hAnsi="GE Inspira Sans" w:cs="GE Inspira Sans"/>
          <w:spacing w:val="2"/>
        </w:rPr>
        <w:t>4</w:t>
      </w:r>
      <w:r>
        <w:rPr>
          <w:rFonts w:ascii="GE Inspira Sans" w:eastAsia="GE Inspira Sans" w:hAnsi="GE Inspira Sans" w:cs="GE Inspira Sans"/>
        </w:rPr>
        <w:t>01</w:t>
      </w:r>
      <w:r>
        <w:rPr>
          <w:rFonts w:ascii="GE Inspira Sans" w:eastAsia="GE Inspira Sans" w:hAnsi="GE Inspira Sans" w:cs="GE Inspira Sans"/>
          <w:spacing w:val="-9"/>
        </w:rPr>
        <w:t xml:space="preserve"> </w:t>
      </w:r>
      <w:r>
        <w:rPr>
          <w:rFonts w:ascii="GE Inspira Sans" w:eastAsia="GE Inspira Sans" w:hAnsi="GE Inspira Sans" w:cs="GE Inspira Sans"/>
          <w:spacing w:val="2"/>
          <w:w w:val="95"/>
        </w:rPr>
        <w:t>O</w:t>
      </w:r>
      <w:r>
        <w:rPr>
          <w:rFonts w:ascii="GE Inspira Sans" w:eastAsia="GE Inspira Sans" w:hAnsi="GE Inspira Sans" w:cs="GE Inspira Sans"/>
          <w:w w:val="95"/>
        </w:rPr>
        <w:t>SLO,</w:t>
      </w:r>
      <w:r>
        <w:rPr>
          <w:rFonts w:ascii="GE Inspira Sans" w:eastAsia="GE Inspira Sans" w:hAnsi="GE Inspira Sans" w:cs="GE Inspira Sans"/>
          <w:spacing w:val="10"/>
          <w:w w:val="95"/>
        </w:rPr>
        <w:t xml:space="preserve"> </w:t>
      </w:r>
      <w:r>
        <w:rPr>
          <w:rFonts w:ascii="GE Inspira Sans" w:eastAsia="GE Inspira Sans" w:hAnsi="GE Inspira Sans" w:cs="GE Inspira Sans"/>
        </w:rPr>
        <w:t>NO</w:t>
      </w:r>
      <w:r>
        <w:rPr>
          <w:rFonts w:ascii="GE Inspira Sans" w:eastAsia="GE Inspira Sans" w:hAnsi="GE Inspira Sans" w:cs="GE Inspira Sans"/>
          <w:spacing w:val="2"/>
        </w:rPr>
        <w:t>R</w:t>
      </w:r>
      <w:r>
        <w:rPr>
          <w:rFonts w:ascii="GE Inspira Sans" w:eastAsia="GE Inspira Sans" w:hAnsi="GE Inspira Sans" w:cs="GE Inspira Sans"/>
          <w:spacing w:val="1"/>
        </w:rPr>
        <w:t>W</w:t>
      </w:r>
      <w:r>
        <w:rPr>
          <w:rFonts w:ascii="GE Inspira Sans" w:eastAsia="GE Inspira Sans" w:hAnsi="GE Inspira Sans" w:cs="GE Inspira Sans"/>
          <w:spacing w:val="-1"/>
        </w:rPr>
        <w:t>A</w:t>
      </w:r>
      <w:r>
        <w:rPr>
          <w:rFonts w:ascii="GE Inspira Sans" w:eastAsia="GE Inspira Sans" w:hAnsi="GE Inspira Sans" w:cs="GE Inspira Sans"/>
        </w:rPr>
        <w:t>Y</w:t>
      </w:r>
    </w:p>
    <w:p w:rsidR="00366A4D" w:rsidRDefault="00366A4D">
      <w:pPr>
        <w:spacing w:before="16" w:line="220" w:lineRule="exact"/>
        <w:rPr>
          <w:sz w:val="22"/>
          <w:szCs w:val="22"/>
        </w:rPr>
      </w:pPr>
    </w:p>
    <w:p w:rsidR="00366A4D" w:rsidRDefault="00B0514B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spacing w:val="-1"/>
          <w:w w:val="91"/>
        </w:rPr>
        <w:t>M</w:t>
      </w:r>
      <w:r>
        <w:rPr>
          <w:rFonts w:ascii="GE Inspira Sans" w:eastAsia="GE Inspira Sans" w:hAnsi="GE Inspira Sans" w:cs="GE Inspira Sans"/>
          <w:b/>
          <w:w w:val="91"/>
        </w:rPr>
        <w:t>ARK</w:t>
      </w:r>
      <w:r>
        <w:rPr>
          <w:rFonts w:ascii="GE Inspira Sans" w:eastAsia="GE Inspira Sans" w:hAnsi="GE Inspira Sans" w:cs="GE Inspira Sans"/>
          <w:b/>
          <w:spacing w:val="1"/>
          <w:w w:val="91"/>
        </w:rPr>
        <w:t>E</w:t>
      </w:r>
      <w:r>
        <w:rPr>
          <w:rFonts w:ascii="GE Inspira Sans" w:eastAsia="GE Inspira Sans" w:hAnsi="GE Inspira Sans" w:cs="GE Inspira Sans"/>
          <w:b/>
          <w:w w:val="91"/>
        </w:rPr>
        <w:t>T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I</w:t>
      </w:r>
      <w:r>
        <w:rPr>
          <w:rFonts w:ascii="GE Inspira Sans" w:eastAsia="GE Inspira Sans" w:hAnsi="GE Inspira Sans" w:cs="GE Inspira Sans"/>
          <w:b/>
          <w:w w:val="91"/>
        </w:rPr>
        <w:t>NG</w:t>
      </w:r>
      <w:r>
        <w:rPr>
          <w:rFonts w:ascii="GE Inspira Sans" w:eastAsia="GE Inspira Sans" w:hAnsi="GE Inspira Sans" w:cs="GE Inspira Sans"/>
          <w:b/>
          <w:spacing w:val="16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  <w:w w:val="91"/>
        </w:rPr>
        <w:t>A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U</w:t>
      </w:r>
      <w:r>
        <w:rPr>
          <w:rFonts w:ascii="GE Inspira Sans" w:eastAsia="GE Inspira Sans" w:hAnsi="GE Inspira Sans" w:cs="GE Inspira Sans"/>
          <w:b/>
          <w:w w:val="91"/>
        </w:rPr>
        <w:t>T</w:t>
      </w:r>
      <w:r>
        <w:rPr>
          <w:rFonts w:ascii="GE Inspira Sans" w:eastAsia="GE Inspira Sans" w:hAnsi="GE Inspira Sans" w:cs="GE Inspira Sans"/>
          <w:b/>
          <w:spacing w:val="-1"/>
          <w:w w:val="91"/>
        </w:rPr>
        <w:t>H</w:t>
      </w:r>
      <w:r>
        <w:rPr>
          <w:rFonts w:ascii="GE Inspira Sans" w:eastAsia="GE Inspira Sans" w:hAnsi="GE Inspira Sans" w:cs="GE Inspira Sans"/>
          <w:b/>
          <w:spacing w:val="3"/>
          <w:w w:val="91"/>
        </w:rPr>
        <w:t>O</w:t>
      </w:r>
      <w:r>
        <w:rPr>
          <w:rFonts w:ascii="GE Inspira Sans" w:eastAsia="GE Inspira Sans" w:hAnsi="GE Inspira Sans" w:cs="GE Inspira Sans"/>
          <w:b/>
          <w:w w:val="91"/>
        </w:rPr>
        <w:t>RISATI</w:t>
      </w:r>
      <w:r>
        <w:rPr>
          <w:rFonts w:ascii="GE Inspira Sans" w:eastAsia="GE Inspira Sans" w:hAnsi="GE Inspira Sans" w:cs="GE Inspira Sans"/>
          <w:b/>
          <w:spacing w:val="2"/>
          <w:w w:val="91"/>
        </w:rPr>
        <w:t>O</w:t>
      </w:r>
      <w:r>
        <w:rPr>
          <w:rFonts w:ascii="GE Inspira Sans" w:eastAsia="GE Inspira Sans" w:hAnsi="GE Inspira Sans" w:cs="GE Inspira Sans"/>
          <w:b/>
          <w:w w:val="91"/>
        </w:rPr>
        <w:t>N</w:t>
      </w:r>
      <w:r>
        <w:rPr>
          <w:rFonts w:ascii="GE Inspira Sans" w:eastAsia="GE Inspira Sans" w:hAnsi="GE Inspira Sans" w:cs="GE Inspira Sans"/>
          <w:b/>
          <w:spacing w:val="12"/>
          <w:w w:val="91"/>
        </w:rPr>
        <w:t xml:space="preserve"> </w:t>
      </w:r>
      <w:r>
        <w:rPr>
          <w:rFonts w:ascii="GE Inspira Sans" w:eastAsia="GE Inspira Sans" w:hAnsi="GE Inspira Sans" w:cs="GE Inspira Sans"/>
          <w:b/>
        </w:rPr>
        <w:t>HO</w:t>
      </w:r>
      <w:r>
        <w:rPr>
          <w:rFonts w:ascii="GE Inspira Sans" w:eastAsia="GE Inspira Sans" w:hAnsi="GE Inspira Sans" w:cs="GE Inspira Sans"/>
          <w:b/>
          <w:spacing w:val="1"/>
        </w:rPr>
        <w:t>L</w:t>
      </w:r>
      <w:r>
        <w:rPr>
          <w:rFonts w:ascii="GE Inspira Sans" w:eastAsia="GE Inspira Sans" w:hAnsi="GE Inspira Sans" w:cs="GE Inspira Sans"/>
          <w:b/>
        </w:rPr>
        <w:t>D</w:t>
      </w:r>
      <w:r>
        <w:rPr>
          <w:rFonts w:ascii="GE Inspira Sans" w:eastAsia="GE Inspira Sans" w:hAnsi="GE Inspira Sans" w:cs="GE Inspira Sans"/>
          <w:b/>
          <w:spacing w:val="1"/>
        </w:rPr>
        <w:t>E</w:t>
      </w:r>
      <w:r>
        <w:rPr>
          <w:rFonts w:ascii="GE Inspira Sans" w:eastAsia="GE Inspira Sans" w:hAnsi="GE Inspira Sans" w:cs="GE Inspira Sans"/>
          <w:b/>
        </w:rPr>
        <w:t>R</w:t>
      </w:r>
    </w:p>
    <w:p w:rsidR="00366A4D" w:rsidRDefault="00B0514B">
      <w:pPr>
        <w:spacing w:before="5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</w:rPr>
        <w:t>PL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00637/</w:t>
      </w:r>
      <w:r>
        <w:rPr>
          <w:rFonts w:ascii="GE Inspira Sans" w:eastAsia="GE Inspira Sans" w:hAnsi="GE Inspira Sans" w:cs="GE Inspira Sans"/>
          <w:spacing w:val="2"/>
        </w:rPr>
        <w:t>0</w:t>
      </w:r>
      <w:r>
        <w:rPr>
          <w:rFonts w:ascii="GE Inspira Sans" w:eastAsia="GE Inspira Sans" w:hAnsi="GE Inspira Sans" w:cs="GE Inspira Sans"/>
        </w:rPr>
        <w:t>065</w:t>
      </w:r>
      <w:r>
        <w:rPr>
          <w:rFonts w:ascii="GE Inspira Sans" w:eastAsia="GE Inspira Sans" w:hAnsi="GE Inspira Sans" w:cs="GE Inspira Sans"/>
          <w:spacing w:val="-5"/>
        </w:rPr>
        <w:t xml:space="preserve"> </w:t>
      </w:r>
      <w:r>
        <w:rPr>
          <w:rFonts w:ascii="GE Inspira Sans" w:eastAsia="GE Inspira Sans" w:hAnsi="GE Inspira Sans" w:cs="GE Inspira Sans"/>
        </w:rPr>
        <w:t>a</w:t>
      </w:r>
      <w:r>
        <w:rPr>
          <w:rFonts w:ascii="GE Inspira Sans" w:eastAsia="GE Inspira Sans" w:hAnsi="GE Inspira Sans" w:cs="GE Inspira Sans"/>
          <w:spacing w:val="-1"/>
        </w:rPr>
        <w:t>n</w:t>
      </w:r>
      <w:r>
        <w:rPr>
          <w:rFonts w:ascii="GE Inspira Sans" w:eastAsia="GE Inspira Sans" w:hAnsi="GE Inspira Sans" w:cs="GE Inspira Sans"/>
        </w:rPr>
        <w:t>d</w:t>
      </w:r>
      <w:r>
        <w:rPr>
          <w:rFonts w:ascii="GE Inspira Sans" w:eastAsia="GE Inspira Sans" w:hAnsi="GE Inspira Sans" w:cs="GE Inspira Sans"/>
          <w:spacing w:val="11"/>
        </w:rPr>
        <w:t xml:space="preserve"> </w:t>
      </w:r>
      <w:r>
        <w:rPr>
          <w:rFonts w:ascii="GE Inspira Sans" w:eastAsia="GE Inspira Sans" w:hAnsi="GE Inspira Sans" w:cs="GE Inspira Sans"/>
        </w:rPr>
        <w:t>PL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</w:rPr>
        <w:t>00</w:t>
      </w:r>
      <w:r>
        <w:rPr>
          <w:rFonts w:ascii="GE Inspira Sans" w:eastAsia="GE Inspira Sans" w:hAnsi="GE Inspira Sans" w:cs="GE Inspira Sans"/>
          <w:spacing w:val="2"/>
        </w:rPr>
        <w:t>63</w:t>
      </w:r>
      <w:r>
        <w:rPr>
          <w:rFonts w:ascii="GE Inspira Sans" w:eastAsia="GE Inspira Sans" w:hAnsi="GE Inspira Sans" w:cs="GE Inspira Sans"/>
        </w:rPr>
        <w:t>7/0066</w:t>
      </w:r>
    </w:p>
    <w:p w:rsidR="00366A4D" w:rsidRDefault="00366A4D">
      <w:pPr>
        <w:spacing w:before="18" w:line="220" w:lineRule="exact"/>
        <w:rPr>
          <w:sz w:val="22"/>
          <w:szCs w:val="22"/>
        </w:rPr>
      </w:pPr>
    </w:p>
    <w:p w:rsidR="00366A4D" w:rsidRDefault="00B0514B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2"/>
        </w:rPr>
        <w:t>C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L</w:t>
      </w:r>
      <w:r>
        <w:rPr>
          <w:rFonts w:ascii="GE Inspira Sans" w:eastAsia="GE Inspira Sans" w:hAnsi="GE Inspira Sans" w:cs="GE Inspira Sans"/>
          <w:b/>
          <w:w w:val="92"/>
        </w:rPr>
        <w:t>ASSI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F</w:t>
      </w:r>
      <w:r>
        <w:rPr>
          <w:rFonts w:ascii="GE Inspira Sans" w:eastAsia="GE Inspira Sans" w:hAnsi="GE Inspira Sans" w:cs="GE Inspira Sans"/>
          <w:b/>
          <w:w w:val="92"/>
        </w:rPr>
        <w:t>ICATION</w:t>
      </w:r>
      <w:r>
        <w:rPr>
          <w:rFonts w:ascii="GE Inspira Sans" w:eastAsia="GE Inspira Sans" w:hAnsi="GE Inspira Sans" w:cs="GE Inspira Sans"/>
          <w:b/>
          <w:spacing w:val="-3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spacing w:val="1"/>
          <w:w w:val="92"/>
        </w:rPr>
        <w:t>F</w:t>
      </w:r>
      <w:r>
        <w:rPr>
          <w:rFonts w:ascii="GE Inspira Sans" w:eastAsia="GE Inspira Sans" w:hAnsi="GE Inspira Sans" w:cs="GE Inspira Sans"/>
          <w:b/>
          <w:w w:val="92"/>
        </w:rPr>
        <w:t>OR</w:t>
      </w:r>
      <w:r>
        <w:rPr>
          <w:rFonts w:ascii="GE Inspira Sans" w:eastAsia="GE Inspira Sans" w:hAnsi="GE Inspira Sans" w:cs="GE Inspira Sans"/>
          <w:b/>
          <w:spacing w:val="14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</w:rPr>
        <w:t>SUPP</w:t>
      </w:r>
      <w:r>
        <w:rPr>
          <w:rFonts w:ascii="GE Inspira Sans" w:eastAsia="GE Inspira Sans" w:hAnsi="GE Inspira Sans" w:cs="GE Inspira Sans"/>
          <w:b/>
          <w:spacing w:val="4"/>
        </w:rPr>
        <w:t>L</w:t>
      </w:r>
      <w:r>
        <w:rPr>
          <w:rFonts w:ascii="GE Inspira Sans" w:eastAsia="GE Inspira Sans" w:hAnsi="GE Inspira Sans" w:cs="GE Inspira Sans"/>
          <w:b/>
        </w:rPr>
        <w:t>Y</w:t>
      </w:r>
    </w:p>
    <w:p w:rsidR="00366A4D" w:rsidRDefault="00B0514B">
      <w:pPr>
        <w:spacing w:before="2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</w:rPr>
        <w:t>S</w:t>
      </w:r>
      <w:r>
        <w:rPr>
          <w:rFonts w:ascii="GE Inspira Sans" w:eastAsia="GE Inspira Sans" w:hAnsi="GE Inspira Sans" w:cs="GE Inspira Sans"/>
          <w:spacing w:val="-1"/>
        </w:rPr>
        <w:t>u</w:t>
      </w:r>
      <w:r>
        <w:rPr>
          <w:rFonts w:ascii="GE Inspira Sans" w:eastAsia="GE Inspira Sans" w:hAnsi="GE Inspira Sans" w:cs="GE Inspira Sans"/>
          <w:spacing w:val="2"/>
        </w:rPr>
        <w:t>b</w:t>
      </w:r>
      <w:r>
        <w:rPr>
          <w:rFonts w:ascii="GE Inspira Sans" w:eastAsia="GE Inspira Sans" w:hAnsi="GE Inspira Sans" w:cs="GE Inspira Sans"/>
          <w:spacing w:val="-1"/>
        </w:rPr>
        <w:t>j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2"/>
        </w:rPr>
        <w:t>c</w:t>
      </w:r>
      <w:r>
        <w:rPr>
          <w:rFonts w:ascii="GE Inspira Sans" w:eastAsia="GE Inspira Sans" w:hAnsi="GE Inspira Sans" w:cs="GE Inspira Sans"/>
        </w:rPr>
        <w:t>t</w:t>
      </w:r>
      <w:r>
        <w:rPr>
          <w:rFonts w:ascii="GE Inspira Sans" w:eastAsia="GE Inspira Sans" w:hAnsi="GE Inspira Sans" w:cs="GE Inspira Sans"/>
          <w:spacing w:val="-8"/>
        </w:rPr>
        <w:t xml:space="preserve"> </w:t>
      </w:r>
      <w:r>
        <w:rPr>
          <w:rFonts w:ascii="GE Inspira Sans" w:eastAsia="GE Inspira Sans" w:hAnsi="GE Inspira Sans" w:cs="GE Inspira Sans"/>
          <w:spacing w:val="-1"/>
        </w:rPr>
        <w:t>t</w:t>
      </w:r>
      <w:r>
        <w:rPr>
          <w:rFonts w:ascii="GE Inspira Sans" w:eastAsia="GE Inspira Sans" w:hAnsi="GE Inspira Sans" w:cs="GE Inspira Sans"/>
        </w:rPr>
        <w:t>o</w:t>
      </w:r>
      <w:r>
        <w:rPr>
          <w:rFonts w:ascii="GE Inspira Sans" w:eastAsia="GE Inspira Sans" w:hAnsi="GE Inspira Sans" w:cs="GE Inspira Sans"/>
          <w:spacing w:val="-3"/>
        </w:rPr>
        <w:t xml:space="preserve"> </w:t>
      </w:r>
      <w:r>
        <w:rPr>
          <w:rFonts w:ascii="GE Inspira Sans" w:eastAsia="GE Inspira Sans" w:hAnsi="GE Inspira Sans" w:cs="GE Inspira Sans"/>
          <w:spacing w:val="1"/>
        </w:rPr>
        <w:t>m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-1"/>
        </w:rPr>
        <w:t>d</w:t>
      </w:r>
      <w:r>
        <w:rPr>
          <w:rFonts w:ascii="GE Inspira Sans" w:eastAsia="GE Inspira Sans" w:hAnsi="GE Inspira Sans" w:cs="GE Inspira Sans"/>
          <w:spacing w:val="1"/>
        </w:rPr>
        <w:t>i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l</w:t>
      </w:r>
      <w:r>
        <w:rPr>
          <w:rFonts w:ascii="GE Inspira Sans" w:eastAsia="GE Inspira Sans" w:hAnsi="GE Inspira Sans" w:cs="GE Inspira Sans"/>
          <w:spacing w:val="4"/>
        </w:rPr>
        <w:t xml:space="preserve"> </w:t>
      </w:r>
      <w:r>
        <w:rPr>
          <w:rFonts w:ascii="GE Inspira Sans" w:eastAsia="GE Inspira Sans" w:hAnsi="GE Inspira Sans" w:cs="GE Inspira Sans"/>
          <w:spacing w:val="2"/>
        </w:rPr>
        <w:t>p</w:t>
      </w:r>
      <w:r>
        <w:rPr>
          <w:rFonts w:ascii="GE Inspira Sans" w:eastAsia="GE Inspira Sans" w:hAnsi="GE Inspira Sans" w:cs="GE Inspira Sans"/>
          <w:spacing w:val="-1"/>
        </w:rPr>
        <w:t>r</w:t>
      </w:r>
      <w:r>
        <w:rPr>
          <w:rFonts w:ascii="GE Inspira Sans" w:eastAsia="GE Inspira Sans" w:hAnsi="GE Inspira Sans" w:cs="GE Inspira Sans"/>
        </w:rPr>
        <w:t>e</w:t>
      </w:r>
      <w:r>
        <w:rPr>
          <w:rFonts w:ascii="GE Inspira Sans" w:eastAsia="GE Inspira Sans" w:hAnsi="GE Inspira Sans" w:cs="GE Inspira Sans"/>
          <w:spacing w:val="1"/>
        </w:rPr>
        <w:t>s</w:t>
      </w:r>
      <w:r>
        <w:rPr>
          <w:rFonts w:ascii="GE Inspira Sans" w:eastAsia="GE Inspira Sans" w:hAnsi="GE Inspira Sans" w:cs="GE Inspira Sans"/>
        </w:rPr>
        <w:t>c</w:t>
      </w:r>
      <w:r>
        <w:rPr>
          <w:rFonts w:ascii="GE Inspira Sans" w:eastAsia="GE Inspira Sans" w:hAnsi="GE Inspira Sans" w:cs="GE Inspira Sans"/>
          <w:spacing w:val="1"/>
        </w:rPr>
        <w:t>r</w:t>
      </w:r>
      <w:r>
        <w:rPr>
          <w:rFonts w:ascii="GE Inspira Sans" w:eastAsia="GE Inspira Sans" w:hAnsi="GE Inspira Sans" w:cs="GE Inspira Sans"/>
          <w:spacing w:val="-1"/>
        </w:rPr>
        <w:t>i</w:t>
      </w:r>
      <w:r>
        <w:rPr>
          <w:rFonts w:ascii="GE Inspira Sans" w:eastAsia="GE Inspira Sans" w:hAnsi="GE Inspira Sans" w:cs="GE Inspira Sans"/>
        </w:rPr>
        <w:t>p</w:t>
      </w:r>
      <w:r>
        <w:rPr>
          <w:rFonts w:ascii="GE Inspira Sans" w:eastAsia="GE Inspira Sans" w:hAnsi="GE Inspira Sans" w:cs="GE Inspira Sans"/>
          <w:spacing w:val="1"/>
        </w:rPr>
        <w:t>tio</w:t>
      </w:r>
      <w:r>
        <w:rPr>
          <w:rFonts w:ascii="GE Inspira Sans" w:eastAsia="GE Inspira Sans" w:hAnsi="GE Inspira Sans" w:cs="GE Inspira Sans"/>
        </w:rPr>
        <w:t>n</w:t>
      </w:r>
    </w:p>
    <w:p w:rsidR="00366A4D" w:rsidRDefault="00366A4D">
      <w:pPr>
        <w:spacing w:before="18" w:line="220" w:lineRule="exact"/>
        <w:rPr>
          <w:sz w:val="22"/>
          <w:szCs w:val="22"/>
        </w:rPr>
      </w:pPr>
    </w:p>
    <w:p w:rsidR="00366A4D" w:rsidRDefault="00B0514B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2"/>
        </w:rPr>
        <w:t>DATE</w:t>
      </w:r>
      <w:r>
        <w:rPr>
          <w:rFonts w:ascii="GE Inspira Sans" w:eastAsia="GE Inspira Sans" w:hAnsi="GE Inspira Sans" w:cs="GE Inspira Sans"/>
          <w:b/>
          <w:spacing w:val="8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</w:rPr>
        <w:t>OF</w:t>
      </w:r>
      <w:r>
        <w:rPr>
          <w:rFonts w:ascii="GE Inspira Sans" w:eastAsia="GE Inspira Sans" w:hAnsi="GE Inspira Sans" w:cs="GE Inspira Sans"/>
          <w:b/>
          <w:spacing w:val="-9"/>
        </w:rPr>
        <w:t xml:space="preserve"> </w:t>
      </w:r>
      <w:r>
        <w:rPr>
          <w:rFonts w:ascii="GE Inspira Sans" w:eastAsia="GE Inspira Sans" w:hAnsi="GE Inspira Sans" w:cs="GE Inspira Sans"/>
          <w:b/>
          <w:w w:val="90"/>
        </w:rPr>
        <w:t>REVISI</w:t>
      </w:r>
      <w:r>
        <w:rPr>
          <w:rFonts w:ascii="GE Inspira Sans" w:eastAsia="GE Inspira Sans" w:hAnsi="GE Inspira Sans" w:cs="GE Inspira Sans"/>
          <w:b/>
          <w:spacing w:val="1"/>
          <w:w w:val="90"/>
        </w:rPr>
        <w:t>O</w:t>
      </w:r>
      <w:r>
        <w:rPr>
          <w:rFonts w:ascii="GE Inspira Sans" w:eastAsia="GE Inspira Sans" w:hAnsi="GE Inspira Sans" w:cs="GE Inspira Sans"/>
          <w:b/>
          <w:w w:val="90"/>
        </w:rPr>
        <w:t>N</w:t>
      </w:r>
      <w:r>
        <w:rPr>
          <w:rFonts w:ascii="GE Inspira Sans" w:eastAsia="GE Inspira Sans" w:hAnsi="GE Inspira Sans" w:cs="GE Inspira Sans"/>
          <w:b/>
          <w:spacing w:val="20"/>
          <w:w w:val="90"/>
        </w:rPr>
        <w:t xml:space="preserve"> </w:t>
      </w:r>
      <w:r>
        <w:rPr>
          <w:rFonts w:ascii="GE Inspira Sans" w:eastAsia="GE Inspira Sans" w:hAnsi="GE Inspira Sans" w:cs="GE Inspira Sans"/>
          <w:b/>
        </w:rPr>
        <w:t>OF</w:t>
      </w:r>
      <w:r>
        <w:rPr>
          <w:rFonts w:ascii="GE Inspira Sans" w:eastAsia="GE Inspira Sans" w:hAnsi="GE Inspira Sans" w:cs="GE Inspira Sans"/>
          <w:b/>
          <w:spacing w:val="-9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2"/>
        </w:rPr>
        <w:t>T</w:t>
      </w:r>
      <w:r>
        <w:rPr>
          <w:rFonts w:ascii="GE Inspira Sans" w:eastAsia="GE Inspira Sans" w:hAnsi="GE Inspira Sans" w:cs="GE Inspira Sans"/>
          <w:b/>
          <w:w w:val="92"/>
        </w:rPr>
        <w:t>HE</w:t>
      </w:r>
      <w:r>
        <w:rPr>
          <w:rFonts w:ascii="GE Inspira Sans" w:eastAsia="GE Inspira Sans" w:hAnsi="GE Inspira Sans" w:cs="GE Inspira Sans"/>
          <w:b/>
          <w:spacing w:val="11"/>
          <w:w w:val="92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</w:rPr>
        <w:t>T</w:t>
      </w:r>
      <w:r>
        <w:rPr>
          <w:rFonts w:ascii="GE Inspira Sans" w:eastAsia="GE Inspira Sans" w:hAnsi="GE Inspira Sans" w:cs="GE Inspira Sans"/>
          <w:b/>
          <w:spacing w:val="1"/>
        </w:rPr>
        <w:t>E</w:t>
      </w:r>
      <w:r>
        <w:rPr>
          <w:rFonts w:ascii="GE Inspira Sans" w:eastAsia="GE Inspira Sans" w:hAnsi="GE Inspira Sans" w:cs="GE Inspira Sans"/>
          <w:b/>
        </w:rPr>
        <w:t>XT</w:t>
      </w:r>
    </w:p>
    <w:p w:rsidR="00366A4D" w:rsidRDefault="00B0514B">
      <w:pPr>
        <w:spacing w:before="3"/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spacing w:val="-1"/>
        </w:rPr>
        <w:t>M</w:t>
      </w:r>
      <w:r>
        <w:rPr>
          <w:rFonts w:ascii="GE Inspira Sans" w:eastAsia="GE Inspira Sans" w:hAnsi="GE Inspira Sans" w:cs="GE Inspira Sans"/>
          <w:spacing w:val="2"/>
        </w:rPr>
        <w:t>a</w:t>
      </w:r>
      <w:r>
        <w:rPr>
          <w:rFonts w:ascii="GE Inspira Sans" w:eastAsia="GE Inspira Sans" w:hAnsi="GE Inspira Sans" w:cs="GE Inspira Sans"/>
        </w:rPr>
        <w:t>y</w:t>
      </w:r>
      <w:r>
        <w:rPr>
          <w:rFonts w:ascii="GE Inspira Sans" w:eastAsia="GE Inspira Sans" w:hAnsi="GE Inspira Sans" w:cs="GE Inspira Sans"/>
          <w:spacing w:val="6"/>
        </w:rPr>
        <w:t xml:space="preserve"> </w:t>
      </w:r>
      <w:r>
        <w:rPr>
          <w:rFonts w:ascii="GE Inspira Sans" w:eastAsia="GE Inspira Sans" w:hAnsi="GE Inspira Sans" w:cs="GE Inspira Sans"/>
        </w:rPr>
        <w:t>20</w:t>
      </w:r>
      <w:r>
        <w:rPr>
          <w:rFonts w:ascii="GE Inspira Sans" w:eastAsia="GE Inspira Sans" w:hAnsi="GE Inspira Sans" w:cs="GE Inspira Sans"/>
          <w:spacing w:val="2"/>
        </w:rPr>
        <w:t>1</w:t>
      </w:r>
      <w:r>
        <w:rPr>
          <w:rFonts w:ascii="GE Inspira Sans" w:eastAsia="GE Inspira Sans" w:hAnsi="GE Inspira Sans" w:cs="GE Inspira Sans"/>
        </w:rPr>
        <w:t>8</w:t>
      </w:r>
    </w:p>
    <w:p w:rsidR="00366A4D" w:rsidRDefault="00366A4D">
      <w:pPr>
        <w:spacing w:before="18" w:line="220" w:lineRule="exact"/>
        <w:rPr>
          <w:sz w:val="22"/>
          <w:szCs w:val="22"/>
        </w:rPr>
      </w:pPr>
    </w:p>
    <w:p w:rsidR="00366A4D" w:rsidRDefault="00B0514B">
      <w:pPr>
        <w:ind w:left="116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1"/>
        </w:rPr>
        <w:t>C</w:t>
      </w:r>
      <w:r>
        <w:rPr>
          <w:rFonts w:ascii="GE Inspira Sans" w:eastAsia="GE Inspira Sans" w:hAnsi="GE Inspira Sans" w:cs="GE Inspira Sans"/>
          <w:b/>
          <w:spacing w:val="-1"/>
          <w:w w:val="91"/>
        </w:rPr>
        <w:t>o</w:t>
      </w:r>
      <w:r>
        <w:rPr>
          <w:rFonts w:ascii="GE Inspira Sans" w:eastAsia="GE Inspira Sans" w:hAnsi="GE Inspira Sans" w:cs="GE Inspira Sans"/>
          <w:b/>
          <w:w w:val="91"/>
        </w:rPr>
        <w:t>st</w:t>
      </w:r>
      <w:r>
        <w:rPr>
          <w:rFonts w:ascii="GE Inspira Sans" w:eastAsia="GE Inspira Sans" w:hAnsi="GE Inspira Sans" w:cs="GE Inspira Sans"/>
          <w:b/>
          <w:spacing w:val="12"/>
          <w:w w:val="91"/>
        </w:rPr>
        <w:t xml:space="preserve"> </w:t>
      </w:r>
      <w:r w:rsidRPr="00B0514B">
        <w:rPr>
          <w:rFonts w:ascii="GE Inspira Sans" w:eastAsia="GE Inspira Sans" w:hAnsi="GE Inspira Sans" w:cs="GE Inspira Sans"/>
          <w:spacing w:val="-1"/>
          <w:w w:val="91"/>
          <w:sz w:val="22"/>
        </w:rPr>
        <w:t>10x20ml: £</w:t>
      </w:r>
      <w:bookmarkStart w:id="0" w:name="_GoBack"/>
      <w:bookmarkEnd w:id="0"/>
      <w:r w:rsidRPr="00B0514B">
        <w:rPr>
          <w:rFonts w:ascii="GE Inspira Sans" w:eastAsia="GE Inspira Sans" w:hAnsi="GE Inspira Sans" w:cs="GE Inspira Sans"/>
          <w:spacing w:val="-1"/>
          <w:w w:val="91"/>
          <w:sz w:val="22"/>
        </w:rPr>
        <w:t>759</w:t>
      </w:r>
    </w:p>
    <w:p w:rsidR="00366A4D" w:rsidRDefault="00366A4D">
      <w:pPr>
        <w:spacing w:before="6" w:line="280" w:lineRule="exact"/>
        <w:rPr>
          <w:sz w:val="28"/>
          <w:szCs w:val="28"/>
        </w:rPr>
      </w:pPr>
    </w:p>
    <w:p w:rsidR="00366A4D" w:rsidRDefault="00B0514B">
      <w:pPr>
        <w:spacing w:line="244" w:lineRule="auto"/>
        <w:ind w:left="116" w:right="404"/>
        <w:rPr>
          <w:rFonts w:ascii="GE Inspira Sans" w:eastAsia="GE Inspira Sans" w:hAnsi="GE Inspira Sans" w:cs="GE Inspira Sans"/>
        </w:rPr>
      </w:pPr>
      <w:r>
        <w:rPr>
          <w:rFonts w:ascii="GE Inspira Sans" w:eastAsia="GE Inspira Sans" w:hAnsi="GE Inspira Sans" w:cs="GE Inspira Sans"/>
          <w:b/>
          <w:w w:val="93"/>
        </w:rPr>
        <w:t>Ad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v</w:t>
      </w:r>
      <w:r>
        <w:rPr>
          <w:rFonts w:ascii="GE Inspira Sans" w:eastAsia="GE Inspira Sans" w:hAnsi="GE Inspira Sans" w:cs="GE Inspira Sans"/>
          <w:b/>
          <w:w w:val="93"/>
        </w:rPr>
        <w:t>erse</w:t>
      </w:r>
      <w:r>
        <w:rPr>
          <w:rFonts w:ascii="GE Inspira Sans" w:eastAsia="GE Inspira Sans" w:hAnsi="GE Inspira Sans" w:cs="GE Inspira Sans"/>
          <w:b/>
          <w:spacing w:val="7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e</w:t>
      </w:r>
      <w:r>
        <w:rPr>
          <w:rFonts w:ascii="GE Inspira Sans" w:eastAsia="GE Inspira Sans" w:hAnsi="GE Inspira Sans" w:cs="GE Inspira Sans"/>
          <w:b/>
          <w:spacing w:val="1"/>
          <w:w w:val="93"/>
        </w:rPr>
        <w:t>v</w:t>
      </w:r>
      <w:r>
        <w:rPr>
          <w:rFonts w:ascii="GE Inspira Sans" w:eastAsia="GE Inspira Sans" w:hAnsi="GE Inspira Sans" w:cs="GE Inspira Sans"/>
          <w:b/>
          <w:w w:val="93"/>
        </w:rPr>
        <w:t>ents</w:t>
      </w:r>
      <w:r>
        <w:rPr>
          <w:rFonts w:ascii="GE Inspira Sans" w:eastAsia="GE Inspira Sans" w:hAnsi="GE Inspira Sans" w:cs="GE Inspira Sans"/>
          <w:b/>
          <w:spacing w:val="16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sh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w w:val="93"/>
        </w:rPr>
        <w:t>u</w:t>
      </w:r>
      <w:r>
        <w:rPr>
          <w:rFonts w:ascii="GE Inspira Sans" w:eastAsia="GE Inspira Sans" w:hAnsi="GE Inspira Sans" w:cs="GE Inspira Sans"/>
          <w:b/>
          <w:spacing w:val="3"/>
          <w:w w:val="93"/>
        </w:rPr>
        <w:t>l</w:t>
      </w:r>
      <w:r>
        <w:rPr>
          <w:rFonts w:ascii="GE Inspira Sans" w:eastAsia="GE Inspira Sans" w:hAnsi="GE Inspira Sans" w:cs="GE Inspira Sans"/>
          <w:b/>
          <w:w w:val="93"/>
        </w:rPr>
        <w:t>d</w:t>
      </w:r>
      <w:r>
        <w:rPr>
          <w:rFonts w:ascii="GE Inspira Sans" w:eastAsia="GE Inspira Sans" w:hAnsi="GE Inspira Sans" w:cs="GE Inspira Sans"/>
          <w:b/>
          <w:spacing w:val="19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</w:rPr>
        <w:t>be</w:t>
      </w:r>
      <w:r>
        <w:rPr>
          <w:rFonts w:ascii="GE Inspira Sans" w:eastAsia="GE Inspira Sans" w:hAnsi="GE Inspira Sans" w:cs="GE Inspira Sans"/>
          <w:b/>
          <w:spacing w:val="-7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ep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r</w:t>
      </w:r>
      <w:r>
        <w:rPr>
          <w:rFonts w:ascii="GE Inspira Sans" w:eastAsia="GE Inspira Sans" w:hAnsi="GE Inspira Sans" w:cs="GE Inspira Sans"/>
          <w:b/>
          <w:w w:val="93"/>
        </w:rPr>
        <w:t>ted.</w:t>
      </w:r>
      <w:r>
        <w:rPr>
          <w:rFonts w:ascii="GE Inspira Sans" w:eastAsia="GE Inspira Sans" w:hAnsi="GE Inspira Sans" w:cs="GE Inspira Sans"/>
          <w:b/>
          <w:spacing w:val="13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w w:val="93"/>
        </w:rPr>
        <w:t>Re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p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or</w:t>
      </w:r>
      <w:r>
        <w:rPr>
          <w:rFonts w:ascii="GE Inspira Sans" w:eastAsia="GE Inspira Sans" w:hAnsi="GE Inspira Sans" w:cs="GE Inspira Sans"/>
          <w:b/>
          <w:w w:val="93"/>
        </w:rPr>
        <w:t>ting</w:t>
      </w:r>
      <w:r>
        <w:rPr>
          <w:rFonts w:ascii="GE Inspira Sans" w:eastAsia="GE Inspira Sans" w:hAnsi="GE Inspira Sans" w:cs="GE Inspira Sans"/>
          <w:b/>
          <w:spacing w:val="18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f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spacing w:val="2"/>
          <w:w w:val="93"/>
        </w:rPr>
        <w:t>r</w:t>
      </w:r>
      <w:r>
        <w:rPr>
          <w:rFonts w:ascii="GE Inspira Sans" w:eastAsia="GE Inspira Sans" w:hAnsi="GE Inspira Sans" w:cs="GE Inspira Sans"/>
          <w:b/>
          <w:spacing w:val="-1"/>
          <w:w w:val="93"/>
        </w:rPr>
        <w:t>m</w:t>
      </w:r>
      <w:r>
        <w:rPr>
          <w:rFonts w:ascii="GE Inspira Sans" w:eastAsia="GE Inspira Sans" w:hAnsi="GE Inspira Sans" w:cs="GE Inspira Sans"/>
          <w:b/>
          <w:w w:val="93"/>
        </w:rPr>
        <w:t>s</w:t>
      </w:r>
      <w:r>
        <w:rPr>
          <w:rFonts w:ascii="GE Inspira Sans" w:eastAsia="GE Inspira Sans" w:hAnsi="GE Inspira Sans" w:cs="GE Inspira Sans"/>
          <w:b/>
          <w:spacing w:val="15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spacing w:val="2"/>
        </w:rPr>
        <w:t>a</w:t>
      </w:r>
      <w:r>
        <w:rPr>
          <w:rFonts w:ascii="GE Inspira Sans" w:eastAsia="GE Inspira Sans" w:hAnsi="GE Inspira Sans" w:cs="GE Inspira Sans"/>
          <w:b/>
        </w:rPr>
        <w:t>nd</w:t>
      </w:r>
      <w:r>
        <w:rPr>
          <w:rFonts w:ascii="GE Inspira Sans" w:eastAsia="GE Inspira Sans" w:hAnsi="GE Inspira Sans" w:cs="GE Inspira Sans"/>
          <w:b/>
          <w:spacing w:val="-2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inf</w:t>
      </w:r>
      <w:r>
        <w:rPr>
          <w:rFonts w:ascii="GE Inspira Sans" w:eastAsia="GE Inspira Sans" w:hAnsi="GE Inspira Sans" w:cs="GE Inspira Sans"/>
          <w:b/>
          <w:spacing w:val="1"/>
          <w:w w:val="94"/>
        </w:rPr>
        <w:t>o</w:t>
      </w:r>
      <w:r>
        <w:rPr>
          <w:rFonts w:ascii="GE Inspira Sans" w:eastAsia="GE Inspira Sans" w:hAnsi="GE Inspira Sans" w:cs="GE Inspira Sans"/>
          <w:b/>
          <w:spacing w:val="2"/>
          <w:w w:val="94"/>
        </w:rPr>
        <w:t>r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m</w:t>
      </w:r>
      <w:r>
        <w:rPr>
          <w:rFonts w:ascii="GE Inspira Sans" w:eastAsia="GE Inspira Sans" w:hAnsi="GE Inspira Sans" w:cs="GE Inspira Sans"/>
          <w:b/>
          <w:w w:val="94"/>
        </w:rPr>
        <w:t>ati</w:t>
      </w:r>
      <w:r>
        <w:rPr>
          <w:rFonts w:ascii="GE Inspira Sans" w:eastAsia="GE Inspira Sans" w:hAnsi="GE Inspira Sans" w:cs="GE Inspira Sans"/>
          <w:b/>
          <w:spacing w:val="-1"/>
          <w:w w:val="94"/>
        </w:rPr>
        <w:t>o</w:t>
      </w:r>
      <w:r>
        <w:rPr>
          <w:rFonts w:ascii="GE Inspira Sans" w:eastAsia="GE Inspira Sans" w:hAnsi="GE Inspira Sans" w:cs="GE Inspira Sans"/>
          <w:b/>
          <w:w w:val="94"/>
        </w:rPr>
        <w:t>n</w:t>
      </w:r>
      <w:r>
        <w:rPr>
          <w:rFonts w:ascii="GE Inspira Sans" w:eastAsia="GE Inspira Sans" w:hAnsi="GE Inspira Sans" w:cs="GE Inspira Sans"/>
          <w:b/>
          <w:spacing w:val="17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</w:rPr>
        <w:t>can</w:t>
      </w:r>
      <w:r>
        <w:rPr>
          <w:rFonts w:ascii="GE Inspira Sans" w:eastAsia="GE Inspira Sans" w:hAnsi="GE Inspira Sans" w:cs="GE Inspira Sans"/>
          <w:b/>
          <w:spacing w:val="7"/>
        </w:rPr>
        <w:t xml:space="preserve"> </w:t>
      </w:r>
      <w:r>
        <w:rPr>
          <w:rFonts w:ascii="GE Inspira Sans" w:eastAsia="GE Inspira Sans" w:hAnsi="GE Inspira Sans" w:cs="GE Inspira Sans"/>
          <w:b/>
        </w:rPr>
        <w:t>be</w:t>
      </w:r>
      <w:r>
        <w:rPr>
          <w:rFonts w:ascii="GE Inspira Sans" w:eastAsia="GE Inspira Sans" w:hAnsi="GE Inspira Sans" w:cs="GE Inspira Sans"/>
          <w:b/>
          <w:spacing w:val="-7"/>
        </w:rPr>
        <w:t xml:space="preserve"> </w:t>
      </w:r>
      <w:r>
        <w:rPr>
          <w:rFonts w:ascii="GE Inspira Sans" w:eastAsia="GE Inspira Sans" w:hAnsi="GE Inspira Sans" w:cs="GE Inspira Sans"/>
          <w:b/>
          <w:w w:val="94"/>
        </w:rPr>
        <w:t>f</w:t>
      </w:r>
      <w:r>
        <w:rPr>
          <w:rFonts w:ascii="GE Inspira Sans" w:eastAsia="GE Inspira Sans" w:hAnsi="GE Inspira Sans" w:cs="GE Inspira Sans"/>
          <w:b/>
          <w:spacing w:val="-2"/>
          <w:w w:val="94"/>
        </w:rPr>
        <w:t>o</w:t>
      </w:r>
      <w:r>
        <w:rPr>
          <w:rFonts w:ascii="GE Inspira Sans" w:eastAsia="GE Inspira Sans" w:hAnsi="GE Inspira Sans" w:cs="GE Inspira Sans"/>
          <w:b/>
          <w:w w:val="94"/>
        </w:rPr>
        <w:t>u</w:t>
      </w:r>
      <w:r>
        <w:rPr>
          <w:rFonts w:ascii="GE Inspira Sans" w:eastAsia="GE Inspira Sans" w:hAnsi="GE Inspira Sans" w:cs="GE Inspira Sans"/>
          <w:b/>
          <w:spacing w:val="3"/>
          <w:w w:val="94"/>
        </w:rPr>
        <w:t>n</w:t>
      </w:r>
      <w:r>
        <w:rPr>
          <w:rFonts w:ascii="GE Inspira Sans" w:eastAsia="GE Inspira Sans" w:hAnsi="GE Inspira Sans" w:cs="GE Inspira Sans"/>
          <w:b/>
          <w:w w:val="94"/>
        </w:rPr>
        <w:t>d</w:t>
      </w:r>
      <w:r>
        <w:rPr>
          <w:rFonts w:ascii="GE Inspira Sans" w:eastAsia="GE Inspira Sans" w:hAnsi="GE Inspira Sans" w:cs="GE Inspira Sans"/>
          <w:b/>
          <w:spacing w:val="7"/>
          <w:w w:val="94"/>
        </w:rPr>
        <w:t xml:space="preserve"> </w:t>
      </w:r>
      <w:r>
        <w:rPr>
          <w:rFonts w:ascii="GE Inspira Sans" w:eastAsia="GE Inspira Sans" w:hAnsi="GE Inspira Sans" w:cs="GE Inspira Sans"/>
          <w:b/>
        </w:rPr>
        <w:t xml:space="preserve">at </w:t>
      </w:r>
      <w:hyperlink r:id="rId5">
        <w:r>
          <w:rPr>
            <w:rFonts w:ascii="GE Inspira Sans" w:eastAsia="GE Inspira Sans" w:hAnsi="GE Inspira Sans" w:cs="GE Inspira Sans"/>
            <w:b/>
            <w:color w:val="0000FF"/>
            <w:spacing w:val="-1"/>
            <w:w w:val="95"/>
            <w:sz w:val="22"/>
            <w:szCs w:val="22"/>
            <w:u w:val="thick" w:color="0000FF"/>
          </w:rPr>
          <w:t>www</w:t>
        </w:r>
        <w:r>
          <w:rPr>
            <w:rFonts w:ascii="GE Inspira Sans" w:eastAsia="GE Inspira Sans" w:hAnsi="GE Inspira Sans" w:cs="GE Inspira Sans"/>
            <w:b/>
            <w:color w:val="0000FF"/>
            <w:w w:val="95"/>
            <w:sz w:val="22"/>
            <w:szCs w:val="22"/>
            <w:u w:val="thick" w:color="0000FF"/>
          </w:rPr>
          <w:t>.mhra.</w:t>
        </w:r>
        <w:r>
          <w:rPr>
            <w:rFonts w:ascii="GE Inspira Sans" w:eastAsia="GE Inspira Sans" w:hAnsi="GE Inspira Sans" w:cs="GE Inspira Sans"/>
            <w:b/>
            <w:color w:val="0000FF"/>
            <w:spacing w:val="-1"/>
            <w:w w:val="95"/>
            <w:sz w:val="22"/>
            <w:szCs w:val="22"/>
            <w:u w:val="thick" w:color="0000FF"/>
          </w:rPr>
          <w:t>go</w:t>
        </w:r>
        <w:r>
          <w:rPr>
            <w:rFonts w:ascii="GE Inspira Sans" w:eastAsia="GE Inspira Sans" w:hAnsi="GE Inspira Sans" w:cs="GE Inspira Sans"/>
            <w:b/>
            <w:color w:val="0000FF"/>
            <w:w w:val="95"/>
            <w:sz w:val="22"/>
            <w:szCs w:val="22"/>
            <w:u w:val="thick" w:color="0000FF"/>
          </w:rPr>
          <w:t>v.u</w:t>
        </w:r>
        <w:r>
          <w:rPr>
            <w:rFonts w:ascii="GE Inspira Sans" w:eastAsia="GE Inspira Sans" w:hAnsi="GE Inspira Sans" w:cs="GE Inspira Sans"/>
            <w:b/>
            <w:color w:val="0000FF"/>
            <w:spacing w:val="-1"/>
            <w:w w:val="95"/>
            <w:sz w:val="22"/>
            <w:szCs w:val="22"/>
            <w:u w:val="thick" w:color="0000FF"/>
          </w:rPr>
          <w:t>k</w:t>
        </w:r>
        <w:r>
          <w:rPr>
            <w:rFonts w:ascii="GE Inspira Sans" w:eastAsia="GE Inspira Sans" w:hAnsi="GE Inspira Sans" w:cs="GE Inspira Sans"/>
            <w:b/>
            <w:color w:val="0000FF"/>
            <w:w w:val="95"/>
            <w:sz w:val="22"/>
            <w:szCs w:val="22"/>
            <w:u w:val="thick" w:color="0000FF"/>
          </w:rPr>
          <w:t>/</w:t>
        </w:r>
        <w:r>
          <w:rPr>
            <w:rFonts w:ascii="GE Inspira Sans" w:eastAsia="GE Inspira Sans" w:hAnsi="GE Inspira Sans" w:cs="GE Inspira Sans"/>
            <w:b/>
            <w:color w:val="0000FF"/>
            <w:spacing w:val="-2"/>
            <w:w w:val="95"/>
            <w:sz w:val="22"/>
            <w:szCs w:val="22"/>
            <w:u w:val="thick" w:color="0000FF"/>
          </w:rPr>
          <w:t>y</w:t>
        </w:r>
        <w:r>
          <w:rPr>
            <w:rFonts w:ascii="GE Inspira Sans" w:eastAsia="GE Inspira Sans" w:hAnsi="GE Inspira Sans" w:cs="GE Inspira Sans"/>
            <w:b/>
            <w:color w:val="0000FF"/>
            <w:spacing w:val="1"/>
            <w:w w:val="95"/>
            <w:sz w:val="22"/>
            <w:szCs w:val="22"/>
            <w:u w:val="thick" w:color="0000FF"/>
          </w:rPr>
          <w:t>e</w:t>
        </w:r>
        <w:r>
          <w:rPr>
            <w:rFonts w:ascii="GE Inspira Sans" w:eastAsia="GE Inspira Sans" w:hAnsi="GE Inspira Sans" w:cs="GE Inspira Sans"/>
            <w:b/>
            <w:color w:val="0000FF"/>
            <w:w w:val="95"/>
            <w:sz w:val="22"/>
            <w:szCs w:val="22"/>
            <w:u w:val="thick" w:color="0000FF"/>
          </w:rPr>
          <w:t>ll</w:t>
        </w:r>
        <w:r>
          <w:rPr>
            <w:rFonts w:ascii="GE Inspira Sans" w:eastAsia="GE Inspira Sans" w:hAnsi="GE Inspira Sans" w:cs="GE Inspira Sans"/>
            <w:b/>
            <w:color w:val="0000FF"/>
            <w:spacing w:val="-3"/>
            <w:w w:val="95"/>
            <w:sz w:val="22"/>
            <w:szCs w:val="22"/>
            <w:u w:val="thick" w:color="0000FF"/>
          </w:rPr>
          <w:t>o</w:t>
        </w:r>
        <w:r>
          <w:rPr>
            <w:rFonts w:ascii="GE Inspira Sans" w:eastAsia="GE Inspira Sans" w:hAnsi="GE Inspira Sans" w:cs="GE Inspira Sans"/>
            <w:b/>
            <w:color w:val="0000FF"/>
            <w:spacing w:val="-1"/>
            <w:w w:val="95"/>
            <w:sz w:val="22"/>
            <w:szCs w:val="22"/>
            <w:u w:val="thick" w:color="0000FF"/>
          </w:rPr>
          <w:t>wc</w:t>
        </w:r>
        <w:r>
          <w:rPr>
            <w:rFonts w:ascii="GE Inspira Sans" w:eastAsia="GE Inspira Sans" w:hAnsi="GE Inspira Sans" w:cs="GE Inspira Sans"/>
            <w:b/>
            <w:color w:val="0000FF"/>
            <w:w w:val="95"/>
            <w:sz w:val="22"/>
            <w:szCs w:val="22"/>
            <w:u w:val="thick" w:color="0000FF"/>
          </w:rPr>
          <w:t>ar</w:t>
        </w:r>
        <w:r>
          <w:rPr>
            <w:rFonts w:ascii="GE Inspira Sans" w:eastAsia="GE Inspira Sans" w:hAnsi="GE Inspira Sans" w:cs="GE Inspira Sans"/>
            <w:b/>
            <w:color w:val="0000FF"/>
            <w:spacing w:val="1"/>
            <w:w w:val="95"/>
            <w:sz w:val="22"/>
            <w:szCs w:val="22"/>
            <w:u w:val="thick" w:color="0000FF"/>
          </w:rPr>
          <w:t>d</w:t>
        </w:r>
        <w:r>
          <w:rPr>
            <w:rFonts w:ascii="GE Inspira Sans" w:eastAsia="GE Inspira Sans" w:hAnsi="GE Inspira Sans" w:cs="GE Inspira Sans"/>
            <w:b/>
            <w:color w:val="000000"/>
            <w:w w:val="95"/>
          </w:rPr>
          <w:t>.</w:t>
        </w:r>
        <w:r>
          <w:rPr>
            <w:rFonts w:ascii="GE Inspira Sans" w:eastAsia="GE Inspira Sans" w:hAnsi="GE Inspira Sans" w:cs="GE Inspira Sans"/>
            <w:b/>
            <w:color w:val="000000"/>
            <w:spacing w:val="31"/>
            <w:w w:val="95"/>
          </w:rPr>
          <w:t xml:space="preserve"> </w:t>
        </w:r>
        <w:r>
          <w:rPr>
            <w:rFonts w:ascii="GE Inspira Sans" w:eastAsia="GE Inspira Sans" w:hAnsi="GE Inspira Sans" w:cs="GE Inspira Sans"/>
            <w:b/>
            <w:color w:val="000000"/>
            <w:w w:val="95"/>
          </w:rPr>
          <w:t>Ad</w:t>
        </w:r>
      </w:hyperlink>
      <w:r>
        <w:rPr>
          <w:rFonts w:ascii="GE Inspira Sans" w:eastAsia="GE Inspira Sans" w:hAnsi="GE Inspira Sans" w:cs="GE Inspira Sans"/>
          <w:b/>
          <w:color w:val="000000"/>
          <w:spacing w:val="1"/>
          <w:w w:val="95"/>
        </w:rPr>
        <w:t>v</w:t>
      </w:r>
      <w:r>
        <w:rPr>
          <w:rFonts w:ascii="GE Inspira Sans" w:eastAsia="GE Inspira Sans" w:hAnsi="GE Inspira Sans" w:cs="GE Inspira Sans"/>
          <w:b/>
          <w:color w:val="000000"/>
          <w:w w:val="95"/>
        </w:rPr>
        <w:t>erse</w:t>
      </w:r>
      <w:r>
        <w:rPr>
          <w:rFonts w:ascii="GE Inspira Sans" w:eastAsia="GE Inspira Sans" w:hAnsi="GE Inspira Sans" w:cs="GE Inspira Sans"/>
          <w:b/>
          <w:color w:val="000000"/>
          <w:spacing w:val="-5"/>
          <w:w w:val="95"/>
        </w:rPr>
        <w:t xml:space="preserve"> </w:t>
      </w:r>
      <w:r>
        <w:rPr>
          <w:rFonts w:ascii="GE Inspira Sans" w:eastAsia="GE Inspira Sans" w:hAnsi="GE Inspira Sans" w:cs="GE Inspira Sans"/>
          <w:b/>
          <w:color w:val="000000"/>
          <w:w w:val="95"/>
        </w:rPr>
        <w:t>e</w:t>
      </w:r>
      <w:r>
        <w:rPr>
          <w:rFonts w:ascii="GE Inspira Sans" w:eastAsia="GE Inspira Sans" w:hAnsi="GE Inspira Sans" w:cs="GE Inspira Sans"/>
          <w:b/>
          <w:color w:val="000000"/>
          <w:spacing w:val="1"/>
          <w:w w:val="95"/>
        </w:rPr>
        <w:t>v</w:t>
      </w:r>
      <w:r>
        <w:rPr>
          <w:rFonts w:ascii="GE Inspira Sans" w:eastAsia="GE Inspira Sans" w:hAnsi="GE Inspira Sans" w:cs="GE Inspira Sans"/>
          <w:b/>
          <w:color w:val="000000"/>
          <w:w w:val="95"/>
        </w:rPr>
        <w:t>ents</w:t>
      </w:r>
      <w:r>
        <w:rPr>
          <w:rFonts w:ascii="GE Inspira Sans" w:eastAsia="GE Inspira Sans" w:hAnsi="GE Inspira Sans" w:cs="GE Inspira Sans"/>
          <w:b/>
          <w:color w:val="000000"/>
          <w:spacing w:val="1"/>
          <w:w w:val="95"/>
        </w:rPr>
        <w:t xml:space="preserve"> </w:t>
      </w:r>
      <w:r>
        <w:rPr>
          <w:rFonts w:ascii="GE Inspira Sans" w:eastAsia="GE Inspira Sans" w:hAnsi="GE Inspira Sans" w:cs="GE Inspira Sans"/>
          <w:b/>
          <w:color w:val="000000"/>
          <w:w w:val="95"/>
        </w:rPr>
        <w:t>s</w:t>
      </w:r>
      <w:r>
        <w:rPr>
          <w:rFonts w:ascii="GE Inspira Sans" w:eastAsia="GE Inspira Sans" w:hAnsi="GE Inspira Sans" w:cs="GE Inspira Sans"/>
          <w:b/>
          <w:color w:val="000000"/>
          <w:spacing w:val="2"/>
          <w:w w:val="95"/>
        </w:rPr>
        <w:t>h</w:t>
      </w:r>
      <w:r>
        <w:rPr>
          <w:rFonts w:ascii="GE Inspira Sans" w:eastAsia="GE Inspira Sans" w:hAnsi="GE Inspira Sans" w:cs="GE Inspira Sans"/>
          <w:b/>
          <w:color w:val="000000"/>
          <w:spacing w:val="1"/>
          <w:w w:val="95"/>
        </w:rPr>
        <w:t>o</w:t>
      </w:r>
      <w:r>
        <w:rPr>
          <w:rFonts w:ascii="GE Inspira Sans" w:eastAsia="GE Inspira Sans" w:hAnsi="GE Inspira Sans" w:cs="GE Inspira Sans"/>
          <w:b/>
          <w:color w:val="000000"/>
          <w:w w:val="95"/>
        </w:rPr>
        <w:t>u</w:t>
      </w:r>
      <w:r>
        <w:rPr>
          <w:rFonts w:ascii="GE Inspira Sans" w:eastAsia="GE Inspira Sans" w:hAnsi="GE Inspira Sans" w:cs="GE Inspira Sans"/>
          <w:b/>
          <w:color w:val="000000"/>
          <w:spacing w:val="1"/>
          <w:w w:val="95"/>
        </w:rPr>
        <w:t>l</w:t>
      </w:r>
      <w:r>
        <w:rPr>
          <w:rFonts w:ascii="GE Inspira Sans" w:eastAsia="GE Inspira Sans" w:hAnsi="GE Inspira Sans" w:cs="GE Inspira Sans"/>
          <w:b/>
          <w:color w:val="000000"/>
          <w:w w:val="95"/>
        </w:rPr>
        <w:t>d</w:t>
      </w:r>
      <w:r>
        <w:rPr>
          <w:rFonts w:ascii="GE Inspira Sans" w:eastAsia="GE Inspira Sans" w:hAnsi="GE Inspira Sans" w:cs="GE Inspira Sans"/>
          <w:b/>
          <w:color w:val="000000"/>
          <w:spacing w:val="6"/>
          <w:w w:val="95"/>
        </w:rPr>
        <w:t xml:space="preserve"> </w:t>
      </w:r>
      <w:r>
        <w:rPr>
          <w:rFonts w:ascii="GE Inspira Sans" w:eastAsia="GE Inspira Sans" w:hAnsi="GE Inspira Sans" w:cs="GE Inspira Sans"/>
          <w:b/>
          <w:color w:val="000000"/>
        </w:rPr>
        <w:t>also</w:t>
      </w:r>
      <w:r>
        <w:rPr>
          <w:rFonts w:ascii="GE Inspira Sans" w:eastAsia="GE Inspira Sans" w:hAnsi="GE Inspira Sans" w:cs="GE Inspira Sans"/>
          <w:b/>
          <w:color w:val="000000"/>
          <w:spacing w:val="-9"/>
        </w:rPr>
        <w:t xml:space="preserve"> </w:t>
      </w:r>
      <w:r>
        <w:rPr>
          <w:rFonts w:ascii="GE Inspira Sans" w:eastAsia="GE Inspira Sans" w:hAnsi="GE Inspira Sans" w:cs="GE Inspira Sans"/>
          <w:b/>
          <w:color w:val="000000"/>
        </w:rPr>
        <w:t>be</w:t>
      </w:r>
      <w:r>
        <w:rPr>
          <w:rFonts w:ascii="GE Inspira Sans" w:eastAsia="GE Inspira Sans" w:hAnsi="GE Inspira Sans" w:cs="GE Inspira Sans"/>
          <w:b/>
          <w:color w:val="000000"/>
          <w:spacing w:val="-7"/>
        </w:rPr>
        <w:t xml:space="preserve"> </w:t>
      </w:r>
      <w:r>
        <w:rPr>
          <w:rFonts w:ascii="GE Inspira Sans" w:eastAsia="GE Inspira Sans" w:hAnsi="GE Inspira Sans" w:cs="GE Inspira Sans"/>
          <w:b/>
          <w:color w:val="000000"/>
          <w:spacing w:val="-1"/>
          <w:w w:val="93"/>
        </w:rPr>
        <w:t>r</w:t>
      </w:r>
      <w:r>
        <w:rPr>
          <w:rFonts w:ascii="GE Inspira Sans" w:eastAsia="GE Inspira Sans" w:hAnsi="GE Inspira Sans" w:cs="GE Inspira Sans"/>
          <w:b/>
          <w:color w:val="000000"/>
          <w:w w:val="93"/>
        </w:rPr>
        <w:t>e</w:t>
      </w:r>
      <w:r>
        <w:rPr>
          <w:rFonts w:ascii="GE Inspira Sans" w:eastAsia="GE Inspira Sans" w:hAnsi="GE Inspira Sans" w:cs="GE Inspira Sans"/>
          <w:b/>
          <w:color w:val="000000"/>
          <w:spacing w:val="2"/>
          <w:w w:val="93"/>
        </w:rPr>
        <w:t>p</w:t>
      </w:r>
      <w:r>
        <w:rPr>
          <w:rFonts w:ascii="GE Inspira Sans" w:eastAsia="GE Inspira Sans" w:hAnsi="GE Inspira Sans" w:cs="GE Inspira Sans"/>
          <w:b/>
          <w:color w:val="000000"/>
          <w:spacing w:val="-1"/>
          <w:w w:val="93"/>
        </w:rPr>
        <w:t>o</w:t>
      </w:r>
      <w:r>
        <w:rPr>
          <w:rFonts w:ascii="GE Inspira Sans" w:eastAsia="GE Inspira Sans" w:hAnsi="GE Inspira Sans" w:cs="GE Inspira Sans"/>
          <w:b/>
          <w:color w:val="000000"/>
          <w:spacing w:val="2"/>
          <w:w w:val="93"/>
        </w:rPr>
        <w:t>r</w:t>
      </w:r>
      <w:r>
        <w:rPr>
          <w:rFonts w:ascii="GE Inspira Sans" w:eastAsia="GE Inspira Sans" w:hAnsi="GE Inspira Sans" w:cs="GE Inspira Sans"/>
          <w:b/>
          <w:color w:val="000000"/>
          <w:w w:val="93"/>
        </w:rPr>
        <w:t>ted</w:t>
      </w:r>
      <w:r>
        <w:rPr>
          <w:rFonts w:ascii="GE Inspira Sans" w:eastAsia="GE Inspira Sans" w:hAnsi="GE Inspira Sans" w:cs="GE Inspira Sans"/>
          <w:b/>
          <w:color w:val="000000"/>
          <w:spacing w:val="8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color w:val="000000"/>
        </w:rPr>
        <w:t>GE</w:t>
      </w:r>
      <w:r>
        <w:rPr>
          <w:rFonts w:ascii="GE Inspira Sans" w:eastAsia="GE Inspira Sans" w:hAnsi="GE Inspira Sans" w:cs="GE Inspira Sans"/>
          <w:b/>
          <w:color w:val="000000"/>
          <w:spacing w:val="-7"/>
        </w:rPr>
        <w:t xml:space="preserve"> </w:t>
      </w:r>
      <w:r>
        <w:rPr>
          <w:rFonts w:ascii="GE Inspira Sans" w:eastAsia="GE Inspira Sans" w:hAnsi="GE Inspira Sans" w:cs="GE Inspira Sans"/>
          <w:b/>
          <w:color w:val="000000"/>
          <w:w w:val="93"/>
        </w:rPr>
        <w:t>He</w:t>
      </w:r>
      <w:r>
        <w:rPr>
          <w:rFonts w:ascii="GE Inspira Sans" w:eastAsia="GE Inspira Sans" w:hAnsi="GE Inspira Sans" w:cs="GE Inspira Sans"/>
          <w:b/>
          <w:color w:val="000000"/>
          <w:spacing w:val="2"/>
          <w:w w:val="93"/>
        </w:rPr>
        <w:t>a</w:t>
      </w:r>
      <w:r>
        <w:rPr>
          <w:rFonts w:ascii="GE Inspira Sans" w:eastAsia="GE Inspira Sans" w:hAnsi="GE Inspira Sans" w:cs="GE Inspira Sans"/>
          <w:b/>
          <w:color w:val="000000"/>
          <w:w w:val="93"/>
        </w:rPr>
        <w:t>lthcare</w:t>
      </w:r>
      <w:r>
        <w:rPr>
          <w:rFonts w:ascii="GE Inspira Sans" w:eastAsia="GE Inspira Sans" w:hAnsi="GE Inspira Sans" w:cs="GE Inspira Sans"/>
          <w:b/>
          <w:color w:val="000000"/>
          <w:spacing w:val="37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color w:val="000000"/>
          <w:spacing w:val="1"/>
          <w:w w:val="93"/>
        </w:rPr>
        <w:t>L</w:t>
      </w:r>
      <w:r>
        <w:rPr>
          <w:rFonts w:ascii="GE Inspira Sans" w:eastAsia="GE Inspira Sans" w:hAnsi="GE Inspira Sans" w:cs="GE Inspira Sans"/>
          <w:b/>
          <w:color w:val="000000"/>
          <w:w w:val="93"/>
        </w:rPr>
        <w:t>td,</w:t>
      </w:r>
      <w:r>
        <w:rPr>
          <w:rFonts w:ascii="GE Inspira Sans" w:eastAsia="GE Inspira Sans" w:hAnsi="GE Inspira Sans" w:cs="GE Inspira Sans"/>
          <w:b/>
          <w:color w:val="000000"/>
          <w:spacing w:val="5"/>
          <w:w w:val="93"/>
        </w:rPr>
        <w:t xml:space="preserve"> </w:t>
      </w:r>
      <w:r>
        <w:rPr>
          <w:rFonts w:ascii="GE Inspira Sans" w:eastAsia="GE Inspira Sans" w:hAnsi="GE Inspira Sans" w:cs="GE Inspira Sans"/>
          <w:b/>
          <w:color w:val="000000"/>
          <w:spacing w:val="2"/>
          <w:w w:val="96"/>
        </w:rPr>
        <w:t>e</w:t>
      </w:r>
      <w:r>
        <w:rPr>
          <w:rFonts w:ascii="GE Inspira Sans" w:eastAsia="GE Inspira Sans" w:hAnsi="GE Inspira Sans" w:cs="GE Inspira Sans"/>
          <w:b/>
          <w:color w:val="000000"/>
          <w:spacing w:val="-1"/>
          <w:w w:val="97"/>
        </w:rPr>
        <w:t>m</w:t>
      </w:r>
      <w:r>
        <w:rPr>
          <w:rFonts w:ascii="GE Inspira Sans" w:eastAsia="GE Inspira Sans" w:hAnsi="GE Inspira Sans" w:cs="GE Inspira Sans"/>
          <w:b/>
          <w:color w:val="000000"/>
          <w:w w:val="97"/>
        </w:rPr>
        <w:t>ai</w:t>
      </w:r>
      <w:r>
        <w:rPr>
          <w:rFonts w:ascii="GE Inspira Sans" w:eastAsia="GE Inspira Sans" w:hAnsi="GE Inspira Sans" w:cs="GE Inspira Sans"/>
          <w:b/>
          <w:color w:val="000000"/>
          <w:spacing w:val="1"/>
          <w:w w:val="97"/>
        </w:rPr>
        <w:t>l</w:t>
      </w:r>
      <w:r>
        <w:rPr>
          <w:rFonts w:ascii="GE Inspira Sans" w:eastAsia="GE Inspira Sans" w:hAnsi="GE Inspira Sans" w:cs="GE Inspira Sans"/>
          <w:b/>
          <w:color w:val="000000"/>
          <w:w w:val="80"/>
        </w:rPr>
        <w:t xml:space="preserve">: </w:t>
      </w:r>
      <w:hyperlink r:id="rId6">
        <w:r>
          <w:rPr>
            <w:rFonts w:ascii="GE Inspira Sans" w:eastAsia="GE Inspira Sans" w:hAnsi="GE Inspira Sans" w:cs="GE Inspira Sans"/>
            <w:b/>
            <w:color w:val="000000"/>
          </w:rPr>
          <w:t>UKpha</w:t>
        </w:r>
        <w:r>
          <w:rPr>
            <w:rFonts w:ascii="GE Inspira Sans" w:eastAsia="GE Inspira Sans" w:hAnsi="GE Inspira Sans" w:cs="GE Inspira Sans"/>
            <w:b/>
            <w:color w:val="000000"/>
            <w:spacing w:val="1"/>
          </w:rPr>
          <w:t>r</w:t>
        </w:r>
        <w:r>
          <w:rPr>
            <w:rFonts w:ascii="GE Inspira Sans" w:eastAsia="GE Inspira Sans" w:hAnsi="GE Inspira Sans" w:cs="GE Inspira Sans"/>
            <w:b/>
            <w:color w:val="000000"/>
            <w:spacing w:val="-1"/>
          </w:rPr>
          <w:t>m</w:t>
        </w:r>
        <w:r>
          <w:rPr>
            <w:rFonts w:ascii="GE Inspira Sans" w:eastAsia="GE Inspira Sans" w:hAnsi="GE Inspira Sans" w:cs="GE Inspira Sans"/>
            <w:b/>
            <w:color w:val="000000"/>
            <w:spacing w:val="2"/>
          </w:rPr>
          <w:t>a</w:t>
        </w:r>
        <w:r>
          <w:rPr>
            <w:rFonts w:ascii="GE Inspira Sans" w:eastAsia="GE Inspira Sans" w:hAnsi="GE Inspira Sans" w:cs="GE Inspira Sans"/>
            <w:b/>
            <w:color w:val="000000"/>
          </w:rPr>
          <w:t>c</w:t>
        </w:r>
        <w:r>
          <w:rPr>
            <w:rFonts w:ascii="GE Inspira Sans" w:eastAsia="GE Inspira Sans" w:hAnsi="GE Inspira Sans" w:cs="GE Inspira Sans"/>
            <w:b/>
            <w:color w:val="000000"/>
            <w:spacing w:val="-1"/>
          </w:rPr>
          <w:t>o</w:t>
        </w:r>
        <w:r>
          <w:rPr>
            <w:rFonts w:ascii="GE Inspira Sans" w:eastAsia="GE Inspira Sans" w:hAnsi="GE Inspira Sans" w:cs="GE Inspira Sans"/>
            <w:b/>
            <w:color w:val="000000"/>
            <w:spacing w:val="1"/>
          </w:rPr>
          <w:t>v</w:t>
        </w:r>
        <w:r>
          <w:rPr>
            <w:rFonts w:ascii="GE Inspira Sans" w:eastAsia="GE Inspira Sans" w:hAnsi="GE Inspira Sans" w:cs="GE Inspira Sans"/>
            <w:b/>
            <w:color w:val="000000"/>
          </w:rPr>
          <w:t>igi</w:t>
        </w:r>
        <w:r>
          <w:rPr>
            <w:rFonts w:ascii="GE Inspira Sans" w:eastAsia="GE Inspira Sans" w:hAnsi="GE Inspira Sans" w:cs="GE Inspira Sans"/>
            <w:b/>
            <w:color w:val="000000"/>
            <w:spacing w:val="1"/>
          </w:rPr>
          <w:t>l</w:t>
        </w:r>
        <w:r>
          <w:rPr>
            <w:rFonts w:ascii="GE Inspira Sans" w:eastAsia="GE Inspira Sans" w:hAnsi="GE Inspira Sans" w:cs="GE Inspira Sans"/>
            <w:b/>
            <w:color w:val="000000"/>
          </w:rPr>
          <w:t>anc</w:t>
        </w:r>
        <w:r>
          <w:rPr>
            <w:rFonts w:ascii="GE Inspira Sans" w:eastAsia="GE Inspira Sans" w:hAnsi="GE Inspira Sans" w:cs="GE Inspira Sans"/>
            <w:b/>
            <w:color w:val="000000"/>
            <w:spacing w:val="3"/>
          </w:rPr>
          <w:t>e</w:t>
        </w:r>
        <w:r>
          <w:rPr>
            <w:rFonts w:ascii="GE Inspira Sans" w:eastAsia="GE Inspira Sans" w:hAnsi="GE Inspira Sans" w:cs="GE Inspira Sans"/>
            <w:b/>
            <w:color w:val="000000"/>
          </w:rPr>
          <w:t>@</w:t>
        </w:r>
        <w:r>
          <w:rPr>
            <w:rFonts w:ascii="GE Inspira Sans" w:eastAsia="GE Inspira Sans" w:hAnsi="GE Inspira Sans" w:cs="GE Inspira Sans"/>
            <w:b/>
            <w:color w:val="000000"/>
            <w:spacing w:val="-1"/>
          </w:rPr>
          <w:t>g</w:t>
        </w:r>
        <w:r>
          <w:rPr>
            <w:rFonts w:ascii="GE Inspira Sans" w:eastAsia="GE Inspira Sans" w:hAnsi="GE Inspira Sans" w:cs="GE Inspira Sans"/>
            <w:b/>
            <w:color w:val="000000"/>
          </w:rPr>
          <w:t>e.</w:t>
        </w:r>
        <w:r>
          <w:rPr>
            <w:rFonts w:ascii="GE Inspira Sans" w:eastAsia="GE Inspira Sans" w:hAnsi="GE Inspira Sans" w:cs="GE Inspira Sans"/>
            <w:b/>
            <w:color w:val="000000"/>
            <w:spacing w:val="2"/>
          </w:rPr>
          <w:t>c</w:t>
        </w:r>
        <w:r>
          <w:rPr>
            <w:rFonts w:ascii="GE Inspira Sans" w:eastAsia="GE Inspira Sans" w:hAnsi="GE Inspira Sans" w:cs="GE Inspira Sans"/>
            <w:b/>
            <w:color w:val="000000"/>
            <w:spacing w:val="-1"/>
          </w:rPr>
          <w:t>om</w:t>
        </w:r>
      </w:hyperlink>
      <w:r>
        <w:rPr>
          <w:rFonts w:ascii="GE Inspira Sans" w:eastAsia="GE Inspira Sans" w:hAnsi="GE Inspira Sans" w:cs="GE Inspira Sans"/>
          <w:b/>
          <w:color w:val="000000"/>
        </w:rPr>
        <w:t>.</w:t>
      </w:r>
    </w:p>
    <w:sectPr w:rsidR="00366A4D">
      <w:pgSz w:w="11920" w:h="16840"/>
      <w:pgMar w:top="1320" w:right="13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 Inspira Sans">
    <w:panose1 w:val="020B0503060000000003"/>
    <w:charset w:val="00"/>
    <w:family w:val="swiss"/>
    <w:pitch w:val="variable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50FEC"/>
    <w:multiLevelType w:val="multilevel"/>
    <w:tmpl w:val="2D64C08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4D"/>
    <w:rsid w:val="00366A4D"/>
    <w:rsid w:val="00B0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55EB76AB"/>
  <w15:docId w15:val="{ACAE9CCF-4EEE-43CE-B326-79F7257EC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Kpharmacovigilance@ge.com" TargetMode="External"/><Relationship Id="rId5" Type="http://schemas.openxmlformats.org/officeDocument/2006/relationships/hyperlink" Target="http://www.mhra.gov.uk/yellowcar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1628</Words>
  <Characters>9286</Characters>
  <Application>Microsoft Office Word</Application>
  <DocSecurity>0</DocSecurity>
  <Lines>77</Lines>
  <Paragraphs>21</Paragraphs>
  <ScaleCrop>false</ScaleCrop>
  <Company/>
  <LinksUpToDate>false</LinksUpToDate>
  <CharactersWithSpaces>10893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Hesketh, Maxamilian (GE Healthcare)</cp:lastModifiedBy>
  <cp:revision>2</cp:revision>
  <dcterms:created xsi:type="dcterms:W3CDTF">2019-06-12T11:12:00Z</dcterms:created>
  <dcterms:modified xsi:type="dcterms:W3CDTF">2019-06-12T11:15:00Z</dcterms:modified>
</cp:coreProperties>
</file>